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764" w:rsidRPr="00EF53DF" w:rsidRDefault="009E38AC" w:rsidP="00E572F9">
      <w:pPr>
        <w:pStyle w:val="a0"/>
        <w:spacing w:line="276" w:lineRule="auto"/>
        <w:jc w:val="center"/>
        <w:rPr>
          <w:sz w:val="26"/>
          <w:szCs w:val="26"/>
        </w:rPr>
      </w:pPr>
      <w:r w:rsidRPr="00EF53DF">
        <w:rPr>
          <w:noProof/>
          <w:sz w:val="26"/>
          <w:szCs w:val="26"/>
          <w:lang w:eastAsia="ru-RU"/>
        </w:rPr>
        <w:drawing>
          <wp:inline distT="0" distB="0" distL="0" distR="0" wp14:anchorId="2D79602B" wp14:editId="246B222C">
            <wp:extent cx="552450" cy="533400"/>
            <wp:effectExtent l="1905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764" w:rsidRPr="00EF53DF" w:rsidRDefault="007A3764" w:rsidP="00E572F9">
      <w:pPr>
        <w:pStyle w:val="a0"/>
        <w:spacing w:line="276" w:lineRule="auto"/>
        <w:jc w:val="center"/>
        <w:rPr>
          <w:sz w:val="26"/>
          <w:szCs w:val="26"/>
        </w:rPr>
      </w:pPr>
    </w:p>
    <w:p w:rsidR="00A40230" w:rsidRPr="00EF53DF" w:rsidRDefault="00ED489E" w:rsidP="00E572F9">
      <w:pPr>
        <w:pStyle w:val="21"/>
        <w:spacing w:line="276" w:lineRule="auto"/>
        <w:jc w:val="center"/>
        <w:rPr>
          <w:sz w:val="26"/>
          <w:szCs w:val="26"/>
        </w:rPr>
      </w:pPr>
      <w:r w:rsidRPr="00EF53DF">
        <w:rPr>
          <w:b/>
          <w:sz w:val="26"/>
          <w:szCs w:val="26"/>
        </w:rPr>
        <w:t>ГОСУДАРСТВЕННОЕ УЧРЕЖДЕНИЕ-</w:t>
      </w:r>
    </w:p>
    <w:p w:rsidR="007A3764" w:rsidRPr="00EF53DF" w:rsidRDefault="009A3251" w:rsidP="00E572F9">
      <w:pPr>
        <w:pStyle w:val="21"/>
        <w:spacing w:line="276" w:lineRule="auto"/>
        <w:jc w:val="center"/>
        <w:rPr>
          <w:sz w:val="26"/>
          <w:szCs w:val="26"/>
        </w:rPr>
      </w:pPr>
      <w:r w:rsidRPr="00EF53DF">
        <w:rPr>
          <w:b/>
          <w:sz w:val="26"/>
          <w:szCs w:val="26"/>
        </w:rPr>
        <w:t>УПРАВЛЕНИЕ</w:t>
      </w:r>
      <w:r w:rsidR="009E38AC" w:rsidRPr="00EF53DF">
        <w:rPr>
          <w:b/>
          <w:sz w:val="26"/>
          <w:szCs w:val="26"/>
        </w:rPr>
        <w:t xml:space="preserve"> ПЕНСИОННОГО ФОНДА РОССИЙСКОЙ </w:t>
      </w:r>
      <w:r w:rsidR="00A40230" w:rsidRPr="00EF53DF">
        <w:rPr>
          <w:b/>
          <w:sz w:val="26"/>
          <w:szCs w:val="26"/>
        </w:rPr>
        <w:t>Ф</w:t>
      </w:r>
      <w:r w:rsidR="009E38AC" w:rsidRPr="00EF53DF">
        <w:rPr>
          <w:b/>
          <w:sz w:val="26"/>
          <w:szCs w:val="26"/>
        </w:rPr>
        <w:t>ЕДЕРАЦИИ</w:t>
      </w:r>
    </w:p>
    <w:p w:rsidR="007A3764" w:rsidRPr="00EF53DF" w:rsidRDefault="009A3251" w:rsidP="00E572F9">
      <w:pPr>
        <w:pStyle w:val="21"/>
        <w:spacing w:line="276" w:lineRule="auto"/>
        <w:jc w:val="center"/>
        <w:rPr>
          <w:sz w:val="26"/>
          <w:szCs w:val="26"/>
        </w:rPr>
      </w:pPr>
      <w:r w:rsidRPr="00EF53DF">
        <w:rPr>
          <w:b/>
          <w:sz w:val="26"/>
          <w:szCs w:val="26"/>
        </w:rPr>
        <w:t>В СВЕРДЛОВСКОМ РАЙОНЕ Г. КРАСНОЯРСКА</w:t>
      </w:r>
      <w:r w:rsidR="0070207F" w:rsidRPr="00EF53DF">
        <w:rPr>
          <w:b/>
          <w:sz w:val="26"/>
          <w:szCs w:val="26"/>
        </w:rPr>
        <w:t xml:space="preserve"> (</w:t>
      </w:r>
      <w:proofErr w:type="gramStart"/>
      <w:r w:rsidR="0070207F" w:rsidRPr="00EF53DF">
        <w:rPr>
          <w:b/>
          <w:sz w:val="26"/>
          <w:szCs w:val="26"/>
        </w:rPr>
        <w:t>МЕЖРАЙОННОЕ</w:t>
      </w:r>
      <w:proofErr w:type="gramEnd"/>
      <w:r w:rsidR="0070207F" w:rsidRPr="00EF53DF">
        <w:rPr>
          <w:b/>
          <w:sz w:val="26"/>
          <w:szCs w:val="26"/>
        </w:rPr>
        <w:t>)</w:t>
      </w:r>
    </w:p>
    <w:p w:rsidR="007A3764" w:rsidRPr="00EF53DF" w:rsidRDefault="007A3764" w:rsidP="00E572F9">
      <w:pPr>
        <w:pStyle w:val="a0"/>
        <w:spacing w:line="276" w:lineRule="auto"/>
        <w:jc w:val="center"/>
        <w:rPr>
          <w:sz w:val="26"/>
          <w:szCs w:val="26"/>
        </w:rPr>
      </w:pPr>
    </w:p>
    <w:p w:rsidR="007A3764" w:rsidRPr="00EF53DF" w:rsidRDefault="009E38AC" w:rsidP="00E572F9">
      <w:pPr>
        <w:pStyle w:val="4"/>
        <w:tabs>
          <w:tab w:val="clear" w:pos="709"/>
          <w:tab w:val="left" w:pos="0"/>
          <w:tab w:val="left" w:pos="720"/>
          <w:tab w:val="left" w:pos="1440"/>
          <w:tab w:val="left" w:pos="2160"/>
          <w:tab w:val="left" w:pos="2880"/>
        </w:tabs>
        <w:spacing w:line="276" w:lineRule="auto"/>
        <w:ind w:left="0"/>
        <w:jc w:val="center"/>
        <w:rPr>
          <w:i w:val="0"/>
          <w:sz w:val="26"/>
          <w:szCs w:val="26"/>
        </w:rPr>
      </w:pPr>
      <w:proofErr w:type="gramStart"/>
      <w:r w:rsidRPr="00EF53DF">
        <w:rPr>
          <w:i w:val="0"/>
          <w:sz w:val="26"/>
          <w:szCs w:val="26"/>
        </w:rPr>
        <w:t>П</w:t>
      </w:r>
      <w:proofErr w:type="gramEnd"/>
      <w:r w:rsidRPr="00EF53DF">
        <w:rPr>
          <w:i w:val="0"/>
          <w:sz w:val="26"/>
          <w:szCs w:val="26"/>
        </w:rPr>
        <w:t xml:space="preserve"> Р И К А З</w:t>
      </w:r>
    </w:p>
    <w:p w:rsidR="007A3764" w:rsidRPr="00EF53DF" w:rsidRDefault="009E38AC" w:rsidP="00E572F9">
      <w:pPr>
        <w:pStyle w:val="a0"/>
        <w:spacing w:line="276" w:lineRule="auto"/>
        <w:jc w:val="center"/>
        <w:rPr>
          <w:b/>
          <w:sz w:val="26"/>
          <w:szCs w:val="26"/>
        </w:rPr>
      </w:pPr>
      <w:r w:rsidRPr="00EF53DF">
        <w:rPr>
          <w:b/>
          <w:sz w:val="26"/>
          <w:szCs w:val="26"/>
        </w:rPr>
        <w:t xml:space="preserve"> </w:t>
      </w:r>
    </w:p>
    <w:p w:rsidR="007A3764" w:rsidRPr="00EF53DF" w:rsidRDefault="009E38AC" w:rsidP="00E572F9">
      <w:pPr>
        <w:pStyle w:val="3"/>
        <w:spacing w:line="276" w:lineRule="auto"/>
        <w:ind w:left="0" w:firstLine="0"/>
        <w:jc w:val="center"/>
        <w:rPr>
          <w:sz w:val="26"/>
          <w:szCs w:val="26"/>
        </w:rPr>
      </w:pPr>
      <w:r w:rsidRPr="00EF53DF">
        <w:rPr>
          <w:b w:val="0"/>
          <w:sz w:val="26"/>
          <w:szCs w:val="26"/>
        </w:rPr>
        <w:t>«</w:t>
      </w:r>
      <w:r w:rsidR="0070207F" w:rsidRPr="00EF53DF">
        <w:rPr>
          <w:b w:val="0"/>
          <w:sz w:val="26"/>
          <w:szCs w:val="26"/>
        </w:rPr>
        <w:t>2</w:t>
      </w:r>
      <w:r w:rsidR="006243DF">
        <w:rPr>
          <w:b w:val="0"/>
          <w:sz w:val="26"/>
          <w:szCs w:val="26"/>
        </w:rPr>
        <w:t>6</w:t>
      </w:r>
      <w:r w:rsidR="00FF5E6B" w:rsidRPr="00EF53DF">
        <w:rPr>
          <w:b w:val="0"/>
          <w:sz w:val="26"/>
          <w:szCs w:val="26"/>
        </w:rPr>
        <w:t xml:space="preserve"> </w:t>
      </w:r>
      <w:r w:rsidRPr="00EF53DF">
        <w:rPr>
          <w:b w:val="0"/>
          <w:sz w:val="26"/>
          <w:szCs w:val="26"/>
        </w:rPr>
        <w:t xml:space="preserve">» </w:t>
      </w:r>
      <w:r w:rsidR="00A22D87" w:rsidRPr="00EF53DF">
        <w:rPr>
          <w:b w:val="0"/>
          <w:sz w:val="26"/>
          <w:szCs w:val="26"/>
        </w:rPr>
        <w:t xml:space="preserve"> декабря</w:t>
      </w:r>
      <w:r w:rsidR="006F4B03" w:rsidRPr="00EF53DF">
        <w:rPr>
          <w:b w:val="0"/>
          <w:sz w:val="26"/>
          <w:szCs w:val="26"/>
        </w:rPr>
        <w:t xml:space="preserve"> </w:t>
      </w:r>
      <w:r w:rsidR="00FF5E6B" w:rsidRPr="00EF53DF">
        <w:rPr>
          <w:b w:val="0"/>
          <w:sz w:val="26"/>
          <w:szCs w:val="26"/>
        </w:rPr>
        <w:t>201</w:t>
      </w:r>
      <w:r w:rsidR="006243DF">
        <w:rPr>
          <w:b w:val="0"/>
          <w:sz w:val="26"/>
          <w:szCs w:val="26"/>
        </w:rPr>
        <w:t>9</w:t>
      </w:r>
      <w:r w:rsidRPr="00EF53DF">
        <w:rPr>
          <w:b w:val="0"/>
          <w:sz w:val="26"/>
          <w:szCs w:val="26"/>
        </w:rPr>
        <w:t xml:space="preserve"> г.</w:t>
      </w:r>
      <w:r w:rsidRPr="00EF53DF">
        <w:rPr>
          <w:sz w:val="26"/>
          <w:szCs w:val="26"/>
        </w:rPr>
        <w:t xml:space="preserve">            </w:t>
      </w:r>
      <w:r w:rsidR="00604B0F" w:rsidRPr="00EF53DF">
        <w:rPr>
          <w:sz w:val="26"/>
          <w:szCs w:val="26"/>
        </w:rPr>
        <w:t xml:space="preserve">       </w:t>
      </w:r>
      <w:r w:rsidR="002425D7" w:rsidRPr="00EF53DF">
        <w:rPr>
          <w:sz w:val="26"/>
          <w:szCs w:val="26"/>
        </w:rPr>
        <w:t xml:space="preserve"> </w:t>
      </w:r>
      <w:r w:rsidR="00604B0F" w:rsidRPr="00EF53DF">
        <w:rPr>
          <w:sz w:val="26"/>
          <w:szCs w:val="26"/>
        </w:rPr>
        <w:t xml:space="preserve"> </w:t>
      </w:r>
      <w:r w:rsidRPr="00EF53DF">
        <w:rPr>
          <w:b w:val="0"/>
          <w:sz w:val="26"/>
          <w:szCs w:val="26"/>
        </w:rPr>
        <w:t xml:space="preserve">КРАСНОЯРСК    </w:t>
      </w:r>
      <w:r w:rsidRPr="00EF53DF">
        <w:rPr>
          <w:sz w:val="26"/>
          <w:szCs w:val="26"/>
        </w:rPr>
        <w:t xml:space="preserve">       </w:t>
      </w:r>
      <w:r w:rsidR="00EB207C" w:rsidRPr="00EF53DF">
        <w:rPr>
          <w:sz w:val="26"/>
          <w:szCs w:val="26"/>
        </w:rPr>
        <w:t xml:space="preserve"> </w:t>
      </w:r>
      <w:r w:rsidRPr="00EF53DF">
        <w:rPr>
          <w:sz w:val="26"/>
          <w:szCs w:val="26"/>
        </w:rPr>
        <w:t xml:space="preserve">  </w:t>
      </w:r>
      <w:r w:rsidR="00C075B7" w:rsidRPr="00EF53DF">
        <w:rPr>
          <w:sz w:val="26"/>
          <w:szCs w:val="26"/>
        </w:rPr>
        <w:t xml:space="preserve">      </w:t>
      </w:r>
      <w:r w:rsidRPr="00EF53DF">
        <w:rPr>
          <w:sz w:val="26"/>
          <w:szCs w:val="26"/>
        </w:rPr>
        <w:t xml:space="preserve">  </w:t>
      </w:r>
      <w:r w:rsidR="00604B0F" w:rsidRPr="00EF53DF">
        <w:rPr>
          <w:sz w:val="26"/>
          <w:szCs w:val="26"/>
        </w:rPr>
        <w:t xml:space="preserve">                    </w:t>
      </w:r>
      <w:r w:rsidRPr="00EF53DF">
        <w:rPr>
          <w:b w:val="0"/>
          <w:sz w:val="26"/>
          <w:szCs w:val="26"/>
        </w:rPr>
        <w:t xml:space="preserve">№  </w:t>
      </w:r>
      <w:r w:rsidR="006243DF">
        <w:rPr>
          <w:b w:val="0"/>
          <w:sz w:val="26"/>
          <w:szCs w:val="26"/>
        </w:rPr>
        <w:t>269</w:t>
      </w:r>
      <w:r w:rsidR="00136529" w:rsidRPr="00EF53DF">
        <w:rPr>
          <w:b w:val="0"/>
          <w:sz w:val="26"/>
          <w:szCs w:val="26"/>
        </w:rPr>
        <w:t>п</w:t>
      </w:r>
    </w:p>
    <w:p w:rsidR="002425D7" w:rsidRPr="00EF53DF" w:rsidRDefault="002425D7" w:rsidP="00E572F9">
      <w:pPr>
        <w:pStyle w:val="4"/>
        <w:tabs>
          <w:tab w:val="left" w:pos="4464"/>
        </w:tabs>
        <w:spacing w:line="276" w:lineRule="auto"/>
        <w:ind w:left="0"/>
        <w:rPr>
          <w:b w:val="0"/>
          <w:bCs w:val="0"/>
          <w:i w:val="0"/>
          <w:iCs w:val="0"/>
          <w:sz w:val="26"/>
          <w:szCs w:val="26"/>
        </w:rPr>
      </w:pPr>
      <w:r w:rsidRPr="00EF53DF">
        <w:rPr>
          <w:b w:val="0"/>
          <w:bCs w:val="0"/>
          <w:i w:val="0"/>
          <w:iCs w:val="0"/>
          <w:sz w:val="26"/>
          <w:szCs w:val="26"/>
        </w:rPr>
        <w:t xml:space="preserve">                 </w:t>
      </w:r>
    </w:p>
    <w:p w:rsidR="000636E2" w:rsidRDefault="000636E2" w:rsidP="008849E9">
      <w:pPr>
        <w:keepNext/>
        <w:numPr>
          <w:ilvl w:val="0"/>
          <w:numId w:val="31"/>
        </w:numPr>
        <w:tabs>
          <w:tab w:val="clear" w:pos="432"/>
        </w:tabs>
        <w:suppressAutoHyphens/>
        <w:snapToGrid w:val="0"/>
        <w:spacing w:before="240" w:after="0" w:line="360" w:lineRule="auto"/>
        <w:ind w:left="0" w:firstLine="567"/>
        <w:jc w:val="center"/>
        <w:outlineLvl w:val="3"/>
        <w:rPr>
          <w:rFonts w:ascii="Times New Roman" w:hAnsi="Times New Roman" w:cs="Times New Roman"/>
          <w:bCs/>
          <w:sz w:val="26"/>
          <w:szCs w:val="26"/>
        </w:rPr>
      </w:pPr>
      <w:r w:rsidRPr="000636E2">
        <w:rPr>
          <w:rFonts w:ascii="Times New Roman" w:hAnsi="Times New Roman" w:cs="Times New Roman"/>
          <w:bCs/>
          <w:sz w:val="26"/>
          <w:szCs w:val="26"/>
        </w:rPr>
        <w:t>Об утверждении учетной политик</w:t>
      </w:r>
      <w:r w:rsidR="008849E9">
        <w:rPr>
          <w:rFonts w:ascii="Times New Roman" w:hAnsi="Times New Roman" w:cs="Times New Roman"/>
          <w:bCs/>
          <w:sz w:val="26"/>
          <w:szCs w:val="26"/>
        </w:rPr>
        <w:t>и</w:t>
      </w:r>
    </w:p>
    <w:p w:rsidR="009E46B9" w:rsidRPr="00EF53DF" w:rsidRDefault="006D36BF" w:rsidP="00E572F9">
      <w:pPr>
        <w:pStyle w:val="af5"/>
        <w:suppressAutoHyphens/>
        <w:spacing w:line="276" w:lineRule="auto"/>
        <w:ind w:firstLine="567"/>
        <w:contextualSpacing/>
        <w:rPr>
          <w:szCs w:val="26"/>
        </w:rPr>
      </w:pPr>
      <w:proofErr w:type="gramStart"/>
      <w:r w:rsidRPr="00EF53DF">
        <w:rPr>
          <w:bCs/>
          <w:szCs w:val="26"/>
        </w:rPr>
        <w:t xml:space="preserve">Во исполнение </w:t>
      </w:r>
      <w:r w:rsidR="005633CB">
        <w:rPr>
          <w:bCs/>
          <w:szCs w:val="26"/>
        </w:rPr>
        <w:t xml:space="preserve">Федерального закона от 06.12.2011г. № 402-ФЗ «О бухгалтерском учете»,  Федерального стандарта бухгалтерского учета для организации государственного сектора «Учетная политика, оценочные значения и ошибки», утвержденного приказом Министерства финансов Российской Федерации от 30 декабря 2017г. № 274н и </w:t>
      </w:r>
      <w:r w:rsidRPr="00EF53DF">
        <w:rPr>
          <w:bCs/>
          <w:szCs w:val="26"/>
        </w:rPr>
        <w:t>положений У</w:t>
      </w:r>
      <w:r w:rsidRPr="00EF53DF">
        <w:rPr>
          <w:szCs w:val="26"/>
        </w:rPr>
        <w:t>четной политики по исполнению бюджета Пенсионного фонда Российской Федерации, утвержденной постановлением Правления ПФР от</w:t>
      </w:r>
      <w:r w:rsidR="00DA5295" w:rsidRPr="00EF53DF">
        <w:rPr>
          <w:szCs w:val="26"/>
        </w:rPr>
        <w:t xml:space="preserve"> </w:t>
      </w:r>
      <w:r w:rsidR="007E06AC">
        <w:rPr>
          <w:szCs w:val="26"/>
        </w:rPr>
        <w:t>25.12.</w:t>
      </w:r>
      <w:r w:rsidR="00F27173">
        <w:rPr>
          <w:szCs w:val="26"/>
        </w:rPr>
        <w:t>201</w:t>
      </w:r>
      <w:r w:rsidR="006243DF">
        <w:rPr>
          <w:szCs w:val="26"/>
        </w:rPr>
        <w:t>9</w:t>
      </w:r>
      <w:r w:rsidR="00F27173">
        <w:rPr>
          <w:szCs w:val="26"/>
        </w:rPr>
        <w:t>г</w:t>
      </w:r>
      <w:r w:rsidR="00DA5295" w:rsidRPr="00EF53DF">
        <w:rPr>
          <w:szCs w:val="26"/>
        </w:rPr>
        <w:t xml:space="preserve">. </w:t>
      </w:r>
      <w:r w:rsidRPr="00EF53DF">
        <w:rPr>
          <w:szCs w:val="26"/>
        </w:rPr>
        <w:t xml:space="preserve">№ </w:t>
      </w:r>
      <w:r w:rsidR="006243DF">
        <w:rPr>
          <w:szCs w:val="26"/>
        </w:rPr>
        <w:t>728</w:t>
      </w:r>
      <w:r w:rsidR="007E06AC">
        <w:rPr>
          <w:szCs w:val="26"/>
        </w:rPr>
        <w:t>п</w:t>
      </w:r>
      <w:r w:rsidRPr="00EF53DF">
        <w:rPr>
          <w:szCs w:val="26"/>
        </w:rPr>
        <w:t xml:space="preserve"> (далее - Учетная политика ПФР</w:t>
      </w:r>
      <w:r w:rsidR="005633CB">
        <w:rPr>
          <w:szCs w:val="26"/>
        </w:rPr>
        <w:t>,</w:t>
      </w:r>
      <w:proofErr w:type="gramEnd"/>
    </w:p>
    <w:p w:rsidR="009C7BE3" w:rsidRPr="00EF53DF" w:rsidRDefault="009C7BE3" w:rsidP="00E572F9">
      <w:pPr>
        <w:pStyle w:val="1"/>
        <w:spacing w:line="276" w:lineRule="auto"/>
        <w:ind w:left="0" w:firstLine="709"/>
        <w:jc w:val="both"/>
        <w:rPr>
          <w:sz w:val="26"/>
          <w:szCs w:val="26"/>
        </w:rPr>
      </w:pPr>
    </w:p>
    <w:p w:rsidR="009E46B9" w:rsidRPr="00EF53DF" w:rsidRDefault="009E46B9" w:rsidP="00604A49">
      <w:pPr>
        <w:pStyle w:val="1"/>
        <w:tabs>
          <w:tab w:val="clear" w:pos="709"/>
          <w:tab w:val="left" w:pos="0"/>
        </w:tabs>
        <w:spacing w:line="276" w:lineRule="auto"/>
        <w:ind w:left="0" w:firstLine="0"/>
        <w:jc w:val="both"/>
        <w:rPr>
          <w:sz w:val="26"/>
          <w:szCs w:val="26"/>
        </w:rPr>
      </w:pPr>
      <w:proofErr w:type="gramStart"/>
      <w:r w:rsidRPr="00EF53DF">
        <w:rPr>
          <w:sz w:val="26"/>
          <w:szCs w:val="26"/>
        </w:rPr>
        <w:t>п</w:t>
      </w:r>
      <w:proofErr w:type="gramEnd"/>
      <w:r w:rsidRPr="00EF53DF">
        <w:rPr>
          <w:sz w:val="26"/>
          <w:szCs w:val="26"/>
        </w:rPr>
        <w:t xml:space="preserve"> р и к а з ы в а ю:</w:t>
      </w:r>
    </w:p>
    <w:p w:rsidR="009C7BE3" w:rsidRPr="00EF53DF" w:rsidRDefault="009C7BE3" w:rsidP="00CD6953">
      <w:pPr>
        <w:pStyle w:val="a1"/>
        <w:tabs>
          <w:tab w:val="clear" w:pos="709"/>
          <w:tab w:val="left" w:pos="0"/>
        </w:tabs>
        <w:spacing w:after="0" w:line="276" w:lineRule="auto"/>
        <w:ind w:left="-57"/>
        <w:rPr>
          <w:sz w:val="26"/>
          <w:szCs w:val="26"/>
        </w:rPr>
      </w:pPr>
    </w:p>
    <w:p w:rsidR="00604A49" w:rsidRDefault="009C7BE3" w:rsidP="00CD6953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r w:rsidRPr="00604A49">
        <w:rPr>
          <w:sz w:val="26"/>
          <w:szCs w:val="26"/>
        </w:rPr>
        <w:t xml:space="preserve">Утвердить </w:t>
      </w:r>
      <w:r w:rsidR="00BC12FD">
        <w:rPr>
          <w:sz w:val="26"/>
          <w:szCs w:val="26"/>
        </w:rPr>
        <w:t xml:space="preserve">прилагаемую </w:t>
      </w:r>
      <w:r w:rsidRPr="00604A49">
        <w:rPr>
          <w:sz w:val="26"/>
          <w:szCs w:val="26"/>
        </w:rPr>
        <w:t>Учетн</w:t>
      </w:r>
      <w:r w:rsidR="00BC12FD">
        <w:rPr>
          <w:sz w:val="26"/>
          <w:szCs w:val="26"/>
        </w:rPr>
        <w:t>ую</w:t>
      </w:r>
      <w:r w:rsidRPr="00604A49">
        <w:rPr>
          <w:sz w:val="26"/>
          <w:szCs w:val="26"/>
        </w:rPr>
        <w:t xml:space="preserve"> политик</w:t>
      </w:r>
      <w:r w:rsidR="00BC12FD">
        <w:rPr>
          <w:sz w:val="26"/>
          <w:szCs w:val="26"/>
        </w:rPr>
        <w:t>у</w:t>
      </w:r>
      <w:r w:rsidRPr="00604A49">
        <w:rPr>
          <w:sz w:val="26"/>
          <w:szCs w:val="26"/>
        </w:rPr>
        <w:t> для целей бюджетного учета</w:t>
      </w:r>
      <w:r w:rsidR="008B7AB7" w:rsidRPr="00604A49">
        <w:rPr>
          <w:sz w:val="26"/>
          <w:szCs w:val="26"/>
        </w:rPr>
        <w:t xml:space="preserve"> (Приложение № 1)</w:t>
      </w:r>
      <w:r w:rsidRPr="00604A49">
        <w:rPr>
          <w:sz w:val="26"/>
          <w:szCs w:val="26"/>
        </w:rPr>
        <w:t>.</w:t>
      </w:r>
    </w:p>
    <w:p w:rsidR="00604A49" w:rsidRPr="00604A49" w:rsidRDefault="00604A49" w:rsidP="00CD6953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r w:rsidRPr="00604A49">
        <w:rPr>
          <w:sz w:val="26"/>
          <w:szCs w:val="26"/>
        </w:rPr>
        <w:t>Утвердить график документооборота (Приложение № 2).</w:t>
      </w:r>
    </w:p>
    <w:p w:rsidR="00604A49" w:rsidRPr="00604A49" w:rsidRDefault="00604A49" w:rsidP="00CD6953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r w:rsidRPr="00604A49">
        <w:rPr>
          <w:sz w:val="26"/>
          <w:szCs w:val="26"/>
        </w:rPr>
        <w:t>Утвердить рабочий план счетов (Приложение № 3).</w:t>
      </w:r>
    </w:p>
    <w:p w:rsidR="00604A49" w:rsidRDefault="00604A49" w:rsidP="00CD6953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r w:rsidRPr="00604A49">
        <w:rPr>
          <w:sz w:val="26"/>
          <w:szCs w:val="26"/>
        </w:rPr>
        <w:t>Утвердить перечень первичных документов (приложение № 4).</w:t>
      </w:r>
    </w:p>
    <w:p w:rsidR="008849E9" w:rsidRPr="00604A49" w:rsidRDefault="008849E9" w:rsidP="008849E9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r w:rsidRPr="00604A49">
        <w:rPr>
          <w:sz w:val="26"/>
          <w:szCs w:val="26"/>
        </w:rPr>
        <w:t xml:space="preserve">Признать утратившим силу приказ УПФР в Свердловском районе г. Красноярска (межрайонное) от 29 декабря </w:t>
      </w:r>
      <w:r>
        <w:rPr>
          <w:sz w:val="26"/>
          <w:szCs w:val="26"/>
        </w:rPr>
        <w:t xml:space="preserve">2018г. </w:t>
      </w:r>
      <w:r w:rsidRPr="00647AA2">
        <w:rPr>
          <w:sz w:val="26"/>
          <w:szCs w:val="26"/>
        </w:rPr>
        <w:t xml:space="preserve">№ 188 </w:t>
      </w:r>
      <w:proofErr w:type="gramStart"/>
      <w:r w:rsidRPr="00647AA2">
        <w:rPr>
          <w:sz w:val="26"/>
          <w:szCs w:val="26"/>
        </w:rPr>
        <w:t>п</w:t>
      </w:r>
      <w:proofErr w:type="gramEnd"/>
      <w:r w:rsidRPr="00647AA2">
        <w:rPr>
          <w:sz w:val="26"/>
          <w:szCs w:val="26"/>
        </w:rPr>
        <w:t xml:space="preserve"> «Об</w:t>
      </w:r>
      <w:r w:rsidRPr="00604A49">
        <w:rPr>
          <w:sz w:val="26"/>
          <w:szCs w:val="26"/>
        </w:rPr>
        <w:t xml:space="preserve"> </w:t>
      </w:r>
      <w:r>
        <w:rPr>
          <w:sz w:val="26"/>
          <w:szCs w:val="26"/>
        </w:rPr>
        <w:t>учетной политике учреждения»</w:t>
      </w:r>
      <w:r w:rsidRPr="00604A49">
        <w:rPr>
          <w:sz w:val="26"/>
          <w:szCs w:val="26"/>
        </w:rPr>
        <w:t>.</w:t>
      </w:r>
    </w:p>
    <w:p w:rsidR="00604A49" w:rsidRPr="00604A49" w:rsidRDefault="00604A49" w:rsidP="00CD6953">
      <w:pPr>
        <w:pStyle w:val="af1"/>
        <w:numPr>
          <w:ilvl w:val="0"/>
          <w:numId w:val="22"/>
        </w:numPr>
        <w:tabs>
          <w:tab w:val="clear" w:pos="709"/>
          <w:tab w:val="left" w:pos="0"/>
        </w:tabs>
        <w:spacing w:line="276" w:lineRule="auto"/>
        <w:ind w:left="-57" w:firstLine="0"/>
        <w:rPr>
          <w:sz w:val="26"/>
          <w:szCs w:val="26"/>
        </w:rPr>
      </w:pPr>
      <w:bookmarkStart w:id="0" w:name="_GoBack"/>
      <w:bookmarkEnd w:id="0"/>
      <w:r w:rsidRPr="00604A49">
        <w:rPr>
          <w:sz w:val="26"/>
          <w:szCs w:val="26"/>
        </w:rPr>
        <w:t>Установить, что настоящий приказ применяется при ведении бюджетного учета с 01 января 20</w:t>
      </w:r>
      <w:r w:rsidR="00173B7D">
        <w:rPr>
          <w:sz w:val="26"/>
          <w:szCs w:val="26"/>
        </w:rPr>
        <w:t>20</w:t>
      </w:r>
      <w:r w:rsidRPr="00604A49">
        <w:rPr>
          <w:sz w:val="26"/>
          <w:szCs w:val="26"/>
        </w:rPr>
        <w:t xml:space="preserve"> года.  </w:t>
      </w:r>
    </w:p>
    <w:p w:rsidR="00604A49" w:rsidRPr="00604A49" w:rsidRDefault="00CD6953" w:rsidP="00CD6953">
      <w:pPr>
        <w:pStyle w:val="af1"/>
        <w:numPr>
          <w:ilvl w:val="0"/>
          <w:numId w:val="22"/>
        </w:numPr>
        <w:tabs>
          <w:tab w:val="clear" w:pos="709"/>
          <w:tab w:val="left" w:pos="142"/>
        </w:tabs>
        <w:spacing w:line="276" w:lineRule="auto"/>
        <w:ind w:left="-57" w:firstLine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="00604A49" w:rsidRPr="00604A49">
        <w:rPr>
          <w:sz w:val="26"/>
          <w:szCs w:val="26"/>
        </w:rPr>
        <w:t>Контроль за</w:t>
      </w:r>
      <w:proofErr w:type="gramEnd"/>
      <w:r w:rsidR="00604A49" w:rsidRPr="00604A49">
        <w:rPr>
          <w:sz w:val="26"/>
          <w:szCs w:val="26"/>
        </w:rPr>
        <w:t xml:space="preserve"> соблюдением учетной политики возложить главного бухгалтера – начальника ФЭО.</w:t>
      </w:r>
    </w:p>
    <w:p w:rsidR="00233F1C" w:rsidRPr="00EF53DF" w:rsidRDefault="00233F1C" w:rsidP="00E572F9">
      <w:pPr>
        <w:pStyle w:val="a1"/>
        <w:spacing w:after="0" w:line="276" w:lineRule="auto"/>
        <w:rPr>
          <w:sz w:val="26"/>
          <w:szCs w:val="26"/>
        </w:rPr>
      </w:pPr>
    </w:p>
    <w:p w:rsidR="00233F1C" w:rsidRPr="00EF53DF" w:rsidRDefault="00233F1C" w:rsidP="00E572F9">
      <w:pPr>
        <w:pStyle w:val="a1"/>
        <w:spacing w:after="0" w:line="276" w:lineRule="auto"/>
        <w:rPr>
          <w:sz w:val="26"/>
          <w:szCs w:val="26"/>
        </w:rPr>
      </w:pPr>
    </w:p>
    <w:p w:rsidR="0022415C" w:rsidRDefault="009C7BE3" w:rsidP="0022415C">
      <w:pPr>
        <w:pStyle w:val="a1"/>
        <w:spacing w:after="0" w:line="276" w:lineRule="auto"/>
        <w:rPr>
          <w:sz w:val="26"/>
          <w:szCs w:val="26"/>
        </w:rPr>
      </w:pPr>
      <w:r w:rsidRPr="00EF53DF">
        <w:rPr>
          <w:sz w:val="26"/>
          <w:szCs w:val="26"/>
        </w:rPr>
        <w:t xml:space="preserve">Начальник управления ПФР                                    </w:t>
      </w:r>
      <w:r w:rsidR="0022415C">
        <w:rPr>
          <w:sz w:val="26"/>
          <w:szCs w:val="26"/>
        </w:rPr>
        <w:t xml:space="preserve">         </w:t>
      </w:r>
    </w:p>
    <w:sectPr w:rsidR="0022415C" w:rsidSect="000F778B">
      <w:footerReference w:type="default" r:id="rId10"/>
      <w:pgSz w:w="11905" w:h="16837"/>
      <w:pgMar w:top="1418" w:right="706" w:bottom="85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6E2" w:rsidRDefault="000636E2" w:rsidP="00A72E9D">
      <w:pPr>
        <w:spacing w:after="0" w:line="240" w:lineRule="auto"/>
      </w:pPr>
      <w:r>
        <w:separator/>
      </w:r>
    </w:p>
  </w:endnote>
  <w:endnote w:type="continuationSeparator" w:id="0">
    <w:p w:rsidR="000636E2" w:rsidRDefault="000636E2" w:rsidP="00A7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36">
    <w:altName w:val="MS PMincho"/>
    <w:charset w:val="80"/>
    <w:family w:val="roman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969235"/>
      <w:docPartObj>
        <w:docPartGallery w:val="Page Numbers (Bottom of Page)"/>
        <w:docPartUnique/>
      </w:docPartObj>
    </w:sdtPr>
    <w:sdtEndPr/>
    <w:sdtContent>
      <w:p w:rsidR="000636E2" w:rsidRDefault="000636E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9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6E2" w:rsidRDefault="000636E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6E2" w:rsidRDefault="000636E2" w:rsidP="00A72E9D">
      <w:pPr>
        <w:spacing w:after="0" w:line="240" w:lineRule="auto"/>
      </w:pPr>
      <w:r>
        <w:separator/>
      </w:r>
    </w:p>
  </w:footnote>
  <w:footnote w:type="continuationSeparator" w:id="0">
    <w:p w:rsidR="000636E2" w:rsidRDefault="000636E2" w:rsidP="00A72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>
    <w:nsid w:val="00000004"/>
    <w:multiLevelType w:val="multilevel"/>
    <w:tmpl w:val="2940F8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>
    <w:nsid w:val="00000006"/>
    <w:multiLevelType w:val="multilevel"/>
    <w:tmpl w:val="00000006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8"/>
    <w:multiLevelType w:val="multilevel"/>
    <w:tmpl w:val="00000008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D"/>
    <w:multiLevelType w:val="multilevel"/>
    <w:tmpl w:val="0000000D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E"/>
    <w:multiLevelType w:val="multilevel"/>
    <w:tmpl w:val="0000000E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F"/>
    <w:multiLevelType w:val="multilevel"/>
    <w:tmpl w:val="0000000F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0"/>
    <w:multiLevelType w:val="multilevel"/>
    <w:tmpl w:val="00000010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1"/>
    <w:multiLevelType w:val="multilevel"/>
    <w:tmpl w:val="00000011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2"/>
    <w:multiLevelType w:val="multilevel"/>
    <w:tmpl w:val="00000012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multilevel"/>
    <w:tmpl w:val="00000014"/>
    <w:lvl w:ilvl="0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4734E00"/>
    <w:multiLevelType w:val="hybridMultilevel"/>
    <w:tmpl w:val="534E4B6E"/>
    <w:lvl w:ilvl="0" w:tplc="0419000F">
      <w:start w:val="1"/>
      <w:numFmt w:val="decimal"/>
      <w:lvlText w:val="%1."/>
      <w:lvlJc w:val="left"/>
      <w:pPr>
        <w:ind w:left="2312" w:hanging="360"/>
      </w:pPr>
    </w:lvl>
    <w:lvl w:ilvl="1" w:tplc="04190019">
      <w:start w:val="1"/>
      <w:numFmt w:val="lowerLetter"/>
      <w:lvlText w:val="%2."/>
      <w:lvlJc w:val="left"/>
      <w:pPr>
        <w:ind w:left="3032" w:hanging="360"/>
      </w:pPr>
    </w:lvl>
    <w:lvl w:ilvl="2" w:tplc="0419001B" w:tentative="1">
      <w:start w:val="1"/>
      <w:numFmt w:val="lowerRoman"/>
      <w:lvlText w:val="%3."/>
      <w:lvlJc w:val="right"/>
      <w:pPr>
        <w:ind w:left="3752" w:hanging="180"/>
      </w:pPr>
    </w:lvl>
    <w:lvl w:ilvl="3" w:tplc="0419000F" w:tentative="1">
      <w:start w:val="1"/>
      <w:numFmt w:val="decimal"/>
      <w:lvlText w:val="%4."/>
      <w:lvlJc w:val="left"/>
      <w:pPr>
        <w:ind w:left="4472" w:hanging="360"/>
      </w:pPr>
    </w:lvl>
    <w:lvl w:ilvl="4" w:tplc="04190019" w:tentative="1">
      <w:start w:val="1"/>
      <w:numFmt w:val="lowerLetter"/>
      <w:lvlText w:val="%5."/>
      <w:lvlJc w:val="left"/>
      <w:pPr>
        <w:ind w:left="5192" w:hanging="360"/>
      </w:pPr>
    </w:lvl>
    <w:lvl w:ilvl="5" w:tplc="0419001B" w:tentative="1">
      <w:start w:val="1"/>
      <w:numFmt w:val="lowerRoman"/>
      <w:lvlText w:val="%6."/>
      <w:lvlJc w:val="right"/>
      <w:pPr>
        <w:ind w:left="5912" w:hanging="180"/>
      </w:pPr>
    </w:lvl>
    <w:lvl w:ilvl="6" w:tplc="0419000F" w:tentative="1">
      <w:start w:val="1"/>
      <w:numFmt w:val="decimal"/>
      <w:lvlText w:val="%7."/>
      <w:lvlJc w:val="left"/>
      <w:pPr>
        <w:ind w:left="6632" w:hanging="360"/>
      </w:pPr>
    </w:lvl>
    <w:lvl w:ilvl="7" w:tplc="04190019" w:tentative="1">
      <w:start w:val="1"/>
      <w:numFmt w:val="lowerLetter"/>
      <w:lvlText w:val="%8."/>
      <w:lvlJc w:val="left"/>
      <w:pPr>
        <w:ind w:left="7352" w:hanging="360"/>
      </w:pPr>
    </w:lvl>
    <w:lvl w:ilvl="8" w:tplc="0419001B" w:tentative="1">
      <w:start w:val="1"/>
      <w:numFmt w:val="lowerRoman"/>
      <w:lvlText w:val="%9."/>
      <w:lvlJc w:val="right"/>
      <w:pPr>
        <w:ind w:left="8072" w:hanging="180"/>
      </w:pPr>
    </w:lvl>
  </w:abstractNum>
  <w:abstractNum w:abstractNumId="14">
    <w:nsid w:val="0E005042"/>
    <w:multiLevelType w:val="multilevel"/>
    <w:tmpl w:val="64489B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21EE72B0"/>
    <w:multiLevelType w:val="hybridMultilevel"/>
    <w:tmpl w:val="36745CDE"/>
    <w:lvl w:ilvl="0" w:tplc="A0C2D28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2AE01B95"/>
    <w:multiLevelType w:val="multilevel"/>
    <w:tmpl w:val="592692B4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7B300E6"/>
    <w:multiLevelType w:val="multilevel"/>
    <w:tmpl w:val="270E8AA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8">
    <w:nsid w:val="3956583E"/>
    <w:multiLevelType w:val="hybridMultilevel"/>
    <w:tmpl w:val="9782D4C8"/>
    <w:lvl w:ilvl="0" w:tplc="400C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C5EA7"/>
    <w:multiLevelType w:val="multilevel"/>
    <w:tmpl w:val="7D12A9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C2595A"/>
    <w:multiLevelType w:val="hybridMultilevel"/>
    <w:tmpl w:val="062AB43C"/>
    <w:lvl w:ilvl="0" w:tplc="F2369C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4A0F0B"/>
    <w:multiLevelType w:val="multilevel"/>
    <w:tmpl w:val="ABC8BE2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>
    <w:nsid w:val="45DA060E"/>
    <w:multiLevelType w:val="hybridMultilevel"/>
    <w:tmpl w:val="03ECB124"/>
    <w:lvl w:ilvl="0" w:tplc="5472F00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55F7E"/>
    <w:multiLevelType w:val="hybridMultilevel"/>
    <w:tmpl w:val="51023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6A611A"/>
    <w:multiLevelType w:val="multilevel"/>
    <w:tmpl w:val="DA50E3B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52111D6"/>
    <w:multiLevelType w:val="multilevel"/>
    <w:tmpl w:val="0FD84B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58601B67"/>
    <w:multiLevelType w:val="multilevel"/>
    <w:tmpl w:val="041276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>
    <w:nsid w:val="5CF4501A"/>
    <w:multiLevelType w:val="multilevel"/>
    <w:tmpl w:val="61C670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6416679F"/>
    <w:multiLevelType w:val="multilevel"/>
    <w:tmpl w:val="205847F0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04C6ECB"/>
    <w:multiLevelType w:val="hybridMultilevel"/>
    <w:tmpl w:val="0F3CB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70E4E"/>
    <w:multiLevelType w:val="hybridMultilevel"/>
    <w:tmpl w:val="DF823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9A197C"/>
    <w:multiLevelType w:val="hybridMultilevel"/>
    <w:tmpl w:val="9C5E6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20"/>
  </w:num>
  <w:num w:numId="13">
    <w:abstractNumId w:val="31"/>
  </w:num>
  <w:num w:numId="14">
    <w:abstractNumId w:val="26"/>
  </w:num>
  <w:num w:numId="15">
    <w:abstractNumId w:val="21"/>
  </w:num>
  <w:num w:numId="16">
    <w:abstractNumId w:val="15"/>
  </w:num>
  <w:num w:numId="17">
    <w:abstractNumId w:val="18"/>
  </w:num>
  <w:num w:numId="18">
    <w:abstractNumId w:val="22"/>
  </w:num>
  <w:num w:numId="19">
    <w:abstractNumId w:val="23"/>
  </w:num>
  <w:num w:numId="20">
    <w:abstractNumId w:val="30"/>
  </w:num>
  <w:num w:numId="21">
    <w:abstractNumId w:val="29"/>
  </w:num>
  <w:num w:numId="22">
    <w:abstractNumId w:val="13"/>
  </w:num>
  <w:num w:numId="23">
    <w:abstractNumId w:val="25"/>
  </w:num>
  <w:num w:numId="24">
    <w:abstractNumId w:val="17"/>
  </w:num>
  <w:num w:numId="25">
    <w:abstractNumId w:val="19"/>
  </w:num>
  <w:num w:numId="26">
    <w:abstractNumId w:val="27"/>
  </w:num>
  <w:num w:numId="27">
    <w:abstractNumId w:val="16"/>
  </w:num>
  <w:num w:numId="28">
    <w:abstractNumId w:val="24"/>
  </w:num>
  <w:num w:numId="29">
    <w:abstractNumId w:val="28"/>
  </w:num>
  <w:num w:numId="30">
    <w:abstractNumId w:val="14"/>
  </w:num>
  <w:num w:numId="3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764"/>
    <w:rsid w:val="000000A0"/>
    <w:rsid w:val="0000755C"/>
    <w:rsid w:val="000078AA"/>
    <w:rsid w:val="00016536"/>
    <w:rsid w:val="0002450B"/>
    <w:rsid w:val="000260DA"/>
    <w:rsid w:val="00031BA7"/>
    <w:rsid w:val="00033D7A"/>
    <w:rsid w:val="0003764C"/>
    <w:rsid w:val="000414B2"/>
    <w:rsid w:val="0004719C"/>
    <w:rsid w:val="00047C06"/>
    <w:rsid w:val="00060864"/>
    <w:rsid w:val="0006367E"/>
    <w:rsid w:val="000636E2"/>
    <w:rsid w:val="00064165"/>
    <w:rsid w:val="00065839"/>
    <w:rsid w:val="00066246"/>
    <w:rsid w:val="00067272"/>
    <w:rsid w:val="0007167F"/>
    <w:rsid w:val="00072E93"/>
    <w:rsid w:val="00074C23"/>
    <w:rsid w:val="00076DF0"/>
    <w:rsid w:val="00087AC3"/>
    <w:rsid w:val="0009116C"/>
    <w:rsid w:val="000931C4"/>
    <w:rsid w:val="000971AC"/>
    <w:rsid w:val="00097FAB"/>
    <w:rsid w:val="000A1A52"/>
    <w:rsid w:val="000A3238"/>
    <w:rsid w:val="000A3805"/>
    <w:rsid w:val="000A4B8B"/>
    <w:rsid w:val="000A7696"/>
    <w:rsid w:val="000B354F"/>
    <w:rsid w:val="000B4BD2"/>
    <w:rsid w:val="000B5C2E"/>
    <w:rsid w:val="000B783A"/>
    <w:rsid w:val="000C12F2"/>
    <w:rsid w:val="000C4F1A"/>
    <w:rsid w:val="000C6664"/>
    <w:rsid w:val="000D1373"/>
    <w:rsid w:val="000D1F7D"/>
    <w:rsid w:val="000D5C86"/>
    <w:rsid w:val="000D6892"/>
    <w:rsid w:val="000E2A3F"/>
    <w:rsid w:val="000E3AEA"/>
    <w:rsid w:val="000E48B5"/>
    <w:rsid w:val="000E65C2"/>
    <w:rsid w:val="000F2448"/>
    <w:rsid w:val="000F778B"/>
    <w:rsid w:val="001000C9"/>
    <w:rsid w:val="001010FF"/>
    <w:rsid w:val="001022B8"/>
    <w:rsid w:val="001023E7"/>
    <w:rsid w:val="00102409"/>
    <w:rsid w:val="0010441A"/>
    <w:rsid w:val="00106645"/>
    <w:rsid w:val="00107F0B"/>
    <w:rsid w:val="00112BDE"/>
    <w:rsid w:val="00116016"/>
    <w:rsid w:val="00116718"/>
    <w:rsid w:val="00120642"/>
    <w:rsid w:val="001267BD"/>
    <w:rsid w:val="00136529"/>
    <w:rsid w:val="001409F5"/>
    <w:rsid w:val="0014395D"/>
    <w:rsid w:val="0014451F"/>
    <w:rsid w:val="001500E2"/>
    <w:rsid w:val="00152C13"/>
    <w:rsid w:val="00162E1C"/>
    <w:rsid w:val="00163E41"/>
    <w:rsid w:val="001700C8"/>
    <w:rsid w:val="001710D7"/>
    <w:rsid w:val="00173B7D"/>
    <w:rsid w:val="00180B5E"/>
    <w:rsid w:val="00182CFB"/>
    <w:rsid w:val="00194A9A"/>
    <w:rsid w:val="0019557D"/>
    <w:rsid w:val="00195779"/>
    <w:rsid w:val="001A0D4C"/>
    <w:rsid w:val="001A1564"/>
    <w:rsid w:val="001A52E6"/>
    <w:rsid w:val="001C0A56"/>
    <w:rsid w:val="001C1173"/>
    <w:rsid w:val="001C412D"/>
    <w:rsid w:val="001C5AF3"/>
    <w:rsid w:val="001D0056"/>
    <w:rsid w:val="001D7DCB"/>
    <w:rsid w:val="001E564A"/>
    <w:rsid w:val="002039EA"/>
    <w:rsid w:val="00204A64"/>
    <w:rsid w:val="00206E1A"/>
    <w:rsid w:val="0021070C"/>
    <w:rsid w:val="002117DD"/>
    <w:rsid w:val="00214620"/>
    <w:rsid w:val="00216743"/>
    <w:rsid w:val="0022415C"/>
    <w:rsid w:val="0022652D"/>
    <w:rsid w:val="0023134C"/>
    <w:rsid w:val="00232B23"/>
    <w:rsid w:val="00233F1C"/>
    <w:rsid w:val="00234137"/>
    <w:rsid w:val="00235648"/>
    <w:rsid w:val="002425D7"/>
    <w:rsid w:val="0025251F"/>
    <w:rsid w:val="00253716"/>
    <w:rsid w:val="002568F0"/>
    <w:rsid w:val="00261290"/>
    <w:rsid w:val="00264FEC"/>
    <w:rsid w:val="00266589"/>
    <w:rsid w:val="00285D6A"/>
    <w:rsid w:val="00287077"/>
    <w:rsid w:val="00291FD0"/>
    <w:rsid w:val="00294DC9"/>
    <w:rsid w:val="00297BD9"/>
    <w:rsid w:val="00297E0E"/>
    <w:rsid w:val="002A26A6"/>
    <w:rsid w:val="002A5142"/>
    <w:rsid w:val="002A79DC"/>
    <w:rsid w:val="002B32D7"/>
    <w:rsid w:val="002B3E69"/>
    <w:rsid w:val="002B45CC"/>
    <w:rsid w:val="002C1906"/>
    <w:rsid w:val="002C6D45"/>
    <w:rsid w:val="002D0E58"/>
    <w:rsid w:val="002D3D89"/>
    <w:rsid w:val="002D73BB"/>
    <w:rsid w:val="002E5DDF"/>
    <w:rsid w:val="002F19E6"/>
    <w:rsid w:val="00306F78"/>
    <w:rsid w:val="00307776"/>
    <w:rsid w:val="00310B5E"/>
    <w:rsid w:val="00316FFB"/>
    <w:rsid w:val="00321490"/>
    <w:rsid w:val="00325A53"/>
    <w:rsid w:val="0033348C"/>
    <w:rsid w:val="00337811"/>
    <w:rsid w:val="003405AF"/>
    <w:rsid w:val="00340858"/>
    <w:rsid w:val="00341BEB"/>
    <w:rsid w:val="003432E0"/>
    <w:rsid w:val="00346075"/>
    <w:rsid w:val="00356254"/>
    <w:rsid w:val="003563F8"/>
    <w:rsid w:val="00357FF2"/>
    <w:rsid w:val="00361258"/>
    <w:rsid w:val="00366065"/>
    <w:rsid w:val="003660E5"/>
    <w:rsid w:val="0036768D"/>
    <w:rsid w:val="003708A5"/>
    <w:rsid w:val="00371707"/>
    <w:rsid w:val="00371843"/>
    <w:rsid w:val="00373B57"/>
    <w:rsid w:val="003745AF"/>
    <w:rsid w:val="00374C5E"/>
    <w:rsid w:val="003767C6"/>
    <w:rsid w:val="00383920"/>
    <w:rsid w:val="00395AFC"/>
    <w:rsid w:val="003A10D1"/>
    <w:rsid w:val="003A1131"/>
    <w:rsid w:val="003A2E1F"/>
    <w:rsid w:val="003A3358"/>
    <w:rsid w:val="003A435F"/>
    <w:rsid w:val="003A62C3"/>
    <w:rsid w:val="003B4D39"/>
    <w:rsid w:val="003B5750"/>
    <w:rsid w:val="003C0541"/>
    <w:rsid w:val="003C2C4D"/>
    <w:rsid w:val="003C4EAC"/>
    <w:rsid w:val="003C6F52"/>
    <w:rsid w:val="003D4B09"/>
    <w:rsid w:val="003D6E32"/>
    <w:rsid w:val="003E0514"/>
    <w:rsid w:val="003E7E82"/>
    <w:rsid w:val="003F0B02"/>
    <w:rsid w:val="003F0EE4"/>
    <w:rsid w:val="003F0F4F"/>
    <w:rsid w:val="003F264B"/>
    <w:rsid w:val="003F2A7B"/>
    <w:rsid w:val="003F75E5"/>
    <w:rsid w:val="004023E5"/>
    <w:rsid w:val="0040443D"/>
    <w:rsid w:val="00406194"/>
    <w:rsid w:val="0041072A"/>
    <w:rsid w:val="00412938"/>
    <w:rsid w:val="004151D4"/>
    <w:rsid w:val="00416CE8"/>
    <w:rsid w:val="00424AFE"/>
    <w:rsid w:val="0042513A"/>
    <w:rsid w:val="00425BF3"/>
    <w:rsid w:val="00426FC4"/>
    <w:rsid w:val="0042769B"/>
    <w:rsid w:val="00432B63"/>
    <w:rsid w:val="00432E0B"/>
    <w:rsid w:val="00434976"/>
    <w:rsid w:val="00442AF4"/>
    <w:rsid w:val="00445C69"/>
    <w:rsid w:val="004559B0"/>
    <w:rsid w:val="00457223"/>
    <w:rsid w:val="00461224"/>
    <w:rsid w:val="00463492"/>
    <w:rsid w:val="00463BF3"/>
    <w:rsid w:val="00465FC7"/>
    <w:rsid w:val="00471000"/>
    <w:rsid w:val="004737AD"/>
    <w:rsid w:val="00474798"/>
    <w:rsid w:val="00482DD5"/>
    <w:rsid w:val="0048390F"/>
    <w:rsid w:val="004B3808"/>
    <w:rsid w:val="004B43AD"/>
    <w:rsid w:val="004B6138"/>
    <w:rsid w:val="004B692A"/>
    <w:rsid w:val="004C0ACD"/>
    <w:rsid w:val="004C3989"/>
    <w:rsid w:val="004C672A"/>
    <w:rsid w:val="004C6D19"/>
    <w:rsid w:val="004C7FC0"/>
    <w:rsid w:val="004F2C0E"/>
    <w:rsid w:val="004F4C83"/>
    <w:rsid w:val="004F62CC"/>
    <w:rsid w:val="0050016F"/>
    <w:rsid w:val="005054DE"/>
    <w:rsid w:val="00506BC4"/>
    <w:rsid w:val="0051044A"/>
    <w:rsid w:val="00512445"/>
    <w:rsid w:val="00512914"/>
    <w:rsid w:val="00513328"/>
    <w:rsid w:val="005171B6"/>
    <w:rsid w:val="005246B7"/>
    <w:rsid w:val="0052674C"/>
    <w:rsid w:val="005269E8"/>
    <w:rsid w:val="00527E61"/>
    <w:rsid w:val="005323A2"/>
    <w:rsid w:val="0053270C"/>
    <w:rsid w:val="005349DA"/>
    <w:rsid w:val="005352EA"/>
    <w:rsid w:val="005414B6"/>
    <w:rsid w:val="0054162B"/>
    <w:rsid w:val="00543CC9"/>
    <w:rsid w:val="00552A80"/>
    <w:rsid w:val="00555488"/>
    <w:rsid w:val="00556BB7"/>
    <w:rsid w:val="005633CB"/>
    <w:rsid w:val="00565E2F"/>
    <w:rsid w:val="005671BF"/>
    <w:rsid w:val="0057084B"/>
    <w:rsid w:val="005709AC"/>
    <w:rsid w:val="00570D97"/>
    <w:rsid w:val="0057309A"/>
    <w:rsid w:val="005766E6"/>
    <w:rsid w:val="005804AE"/>
    <w:rsid w:val="005822F7"/>
    <w:rsid w:val="00582764"/>
    <w:rsid w:val="00585BC5"/>
    <w:rsid w:val="00585DE2"/>
    <w:rsid w:val="0058650A"/>
    <w:rsid w:val="00594CBC"/>
    <w:rsid w:val="005956E7"/>
    <w:rsid w:val="00596810"/>
    <w:rsid w:val="005A15FB"/>
    <w:rsid w:val="005A193B"/>
    <w:rsid w:val="005A2163"/>
    <w:rsid w:val="005B1479"/>
    <w:rsid w:val="005B7231"/>
    <w:rsid w:val="005C0974"/>
    <w:rsid w:val="005C18CC"/>
    <w:rsid w:val="005D18D7"/>
    <w:rsid w:val="005D2FEE"/>
    <w:rsid w:val="005D52C3"/>
    <w:rsid w:val="005D60CE"/>
    <w:rsid w:val="005E0875"/>
    <w:rsid w:val="005E4204"/>
    <w:rsid w:val="005F0201"/>
    <w:rsid w:val="005F424B"/>
    <w:rsid w:val="00604127"/>
    <w:rsid w:val="00604A49"/>
    <w:rsid w:val="00604B0F"/>
    <w:rsid w:val="00617896"/>
    <w:rsid w:val="006201AB"/>
    <w:rsid w:val="006218DC"/>
    <w:rsid w:val="006243DF"/>
    <w:rsid w:val="006250E3"/>
    <w:rsid w:val="00626DCC"/>
    <w:rsid w:val="00627F36"/>
    <w:rsid w:val="0063295A"/>
    <w:rsid w:val="00633C66"/>
    <w:rsid w:val="00644AFE"/>
    <w:rsid w:val="00646F94"/>
    <w:rsid w:val="00647AA2"/>
    <w:rsid w:val="00651E3D"/>
    <w:rsid w:val="00654C98"/>
    <w:rsid w:val="00655204"/>
    <w:rsid w:val="00662F4B"/>
    <w:rsid w:val="00663B8A"/>
    <w:rsid w:val="00663C12"/>
    <w:rsid w:val="00664F5C"/>
    <w:rsid w:val="006712B6"/>
    <w:rsid w:val="00674A0B"/>
    <w:rsid w:val="00677103"/>
    <w:rsid w:val="00684F04"/>
    <w:rsid w:val="00687BA7"/>
    <w:rsid w:val="006906AF"/>
    <w:rsid w:val="00692588"/>
    <w:rsid w:val="0069310F"/>
    <w:rsid w:val="00695B74"/>
    <w:rsid w:val="00696BD8"/>
    <w:rsid w:val="006A2AB6"/>
    <w:rsid w:val="006A4E21"/>
    <w:rsid w:val="006A5B71"/>
    <w:rsid w:val="006B2DC8"/>
    <w:rsid w:val="006B618D"/>
    <w:rsid w:val="006C1419"/>
    <w:rsid w:val="006C2182"/>
    <w:rsid w:val="006D070E"/>
    <w:rsid w:val="006D36BF"/>
    <w:rsid w:val="006E0651"/>
    <w:rsid w:val="006E3BE5"/>
    <w:rsid w:val="006E47E2"/>
    <w:rsid w:val="006E4D93"/>
    <w:rsid w:val="006E57A9"/>
    <w:rsid w:val="006E599C"/>
    <w:rsid w:val="006E5D6D"/>
    <w:rsid w:val="006E6272"/>
    <w:rsid w:val="006E6426"/>
    <w:rsid w:val="006F0F22"/>
    <w:rsid w:val="006F366E"/>
    <w:rsid w:val="006F450F"/>
    <w:rsid w:val="006F4B03"/>
    <w:rsid w:val="006F4EAA"/>
    <w:rsid w:val="0070207F"/>
    <w:rsid w:val="007027D9"/>
    <w:rsid w:val="00705BBC"/>
    <w:rsid w:val="00710BC8"/>
    <w:rsid w:val="00715D27"/>
    <w:rsid w:val="00723F05"/>
    <w:rsid w:val="00727E58"/>
    <w:rsid w:val="00735809"/>
    <w:rsid w:val="00735DA8"/>
    <w:rsid w:val="007378CD"/>
    <w:rsid w:val="00740AF1"/>
    <w:rsid w:val="00751AAB"/>
    <w:rsid w:val="00753C6A"/>
    <w:rsid w:val="0076462E"/>
    <w:rsid w:val="00764896"/>
    <w:rsid w:val="00767A6A"/>
    <w:rsid w:val="00776B61"/>
    <w:rsid w:val="00777200"/>
    <w:rsid w:val="007825DB"/>
    <w:rsid w:val="007845C7"/>
    <w:rsid w:val="00790AE2"/>
    <w:rsid w:val="007936CC"/>
    <w:rsid w:val="007A2BE7"/>
    <w:rsid w:val="007A36A4"/>
    <w:rsid w:val="007A3764"/>
    <w:rsid w:val="007A4700"/>
    <w:rsid w:val="007A5AEB"/>
    <w:rsid w:val="007A7396"/>
    <w:rsid w:val="007B1ABB"/>
    <w:rsid w:val="007B770E"/>
    <w:rsid w:val="007C3853"/>
    <w:rsid w:val="007D1002"/>
    <w:rsid w:val="007D1ADE"/>
    <w:rsid w:val="007D2C3C"/>
    <w:rsid w:val="007D5E12"/>
    <w:rsid w:val="007D6F44"/>
    <w:rsid w:val="007D7974"/>
    <w:rsid w:val="007E06AC"/>
    <w:rsid w:val="007E1662"/>
    <w:rsid w:val="007F0FE8"/>
    <w:rsid w:val="007F61BD"/>
    <w:rsid w:val="00805870"/>
    <w:rsid w:val="00807414"/>
    <w:rsid w:val="00811A84"/>
    <w:rsid w:val="00824307"/>
    <w:rsid w:val="00825267"/>
    <w:rsid w:val="00825290"/>
    <w:rsid w:val="008261F4"/>
    <w:rsid w:val="0083081C"/>
    <w:rsid w:val="00833FEC"/>
    <w:rsid w:val="0083662A"/>
    <w:rsid w:val="008414F4"/>
    <w:rsid w:val="0084157E"/>
    <w:rsid w:val="00843E3E"/>
    <w:rsid w:val="008471B6"/>
    <w:rsid w:val="008512F9"/>
    <w:rsid w:val="00861403"/>
    <w:rsid w:val="00862187"/>
    <w:rsid w:val="00863536"/>
    <w:rsid w:val="00864848"/>
    <w:rsid w:val="0087163A"/>
    <w:rsid w:val="0087557E"/>
    <w:rsid w:val="0087628B"/>
    <w:rsid w:val="00877547"/>
    <w:rsid w:val="00880EEE"/>
    <w:rsid w:val="008849E9"/>
    <w:rsid w:val="0088506D"/>
    <w:rsid w:val="008A0703"/>
    <w:rsid w:val="008A1C8D"/>
    <w:rsid w:val="008A26FC"/>
    <w:rsid w:val="008B1899"/>
    <w:rsid w:val="008B1FEC"/>
    <w:rsid w:val="008B4567"/>
    <w:rsid w:val="008B686B"/>
    <w:rsid w:val="008B7AB7"/>
    <w:rsid w:val="008C3898"/>
    <w:rsid w:val="008C4634"/>
    <w:rsid w:val="008D319F"/>
    <w:rsid w:val="008D3D11"/>
    <w:rsid w:val="008E08C5"/>
    <w:rsid w:val="008E1642"/>
    <w:rsid w:val="008E4680"/>
    <w:rsid w:val="008E4C62"/>
    <w:rsid w:val="008E7095"/>
    <w:rsid w:val="008F3FFC"/>
    <w:rsid w:val="008F4A73"/>
    <w:rsid w:val="008F65D3"/>
    <w:rsid w:val="0090021D"/>
    <w:rsid w:val="00902260"/>
    <w:rsid w:val="00904F55"/>
    <w:rsid w:val="009072DA"/>
    <w:rsid w:val="009106E6"/>
    <w:rsid w:val="00911BE4"/>
    <w:rsid w:val="0091612C"/>
    <w:rsid w:val="00916CAD"/>
    <w:rsid w:val="00917BF9"/>
    <w:rsid w:val="00917CE2"/>
    <w:rsid w:val="0092186F"/>
    <w:rsid w:val="0092281C"/>
    <w:rsid w:val="009230F9"/>
    <w:rsid w:val="0092361A"/>
    <w:rsid w:val="00926987"/>
    <w:rsid w:val="00926A0A"/>
    <w:rsid w:val="00933813"/>
    <w:rsid w:val="00936BB5"/>
    <w:rsid w:val="009409B1"/>
    <w:rsid w:val="009422F2"/>
    <w:rsid w:val="009442AD"/>
    <w:rsid w:val="00944A14"/>
    <w:rsid w:val="00950C16"/>
    <w:rsid w:val="009513CD"/>
    <w:rsid w:val="009531B8"/>
    <w:rsid w:val="00953924"/>
    <w:rsid w:val="00961EEE"/>
    <w:rsid w:val="00962A22"/>
    <w:rsid w:val="0096307A"/>
    <w:rsid w:val="0097071E"/>
    <w:rsid w:val="009708CE"/>
    <w:rsid w:val="00970E0E"/>
    <w:rsid w:val="00975E3D"/>
    <w:rsid w:val="00976B00"/>
    <w:rsid w:val="00977551"/>
    <w:rsid w:val="00981A5B"/>
    <w:rsid w:val="00985C93"/>
    <w:rsid w:val="0098687A"/>
    <w:rsid w:val="0098706E"/>
    <w:rsid w:val="009978E3"/>
    <w:rsid w:val="009A07A3"/>
    <w:rsid w:val="009A1E12"/>
    <w:rsid w:val="009A21A6"/>
    <w:rsid w:val="009A3251"/>
    <w:rsid w:val="009B0721"/>
    <w:rsid w:val="009C2F9D"/>
    <w:rsid w:val="009C44AA"/>
    <w:rsid w:val="009C7BE3"/>
    <w:rsid w:val="009D35F9"/>
    <w:rsid w:val="009D36D1"/>
    <w:rsid w:val="009D4212"/>
    <w:rsid w:val="009D4905"/>
    <w:rsid w:val="009D4CAE"/>
    <w:rsid w:val="009E0E56"/>
    <w:rsid w:val="009E38AC"/>
    <w:rsid w:val="009E46B9"/>
    <w:rsid w:val="009E480A"/>
    <w:rsid w:val="009E6314"/>
    <w:rsid w:val="009E79FF"/>
    <w:rsid w:val="009F318E"/>
    <w:rsid w:val="009F332F"/>
    <w:rsid w:val="009F458A"/>
    <w:rsid w:val="009F49C3"/>
    <w:rsid w:val="009F5AE3"/>
    <w:rsid w:val="009F6708"/>
    <w:rsid w:val="00A008B5"/>
    <w:rsid w:val="00A00E0B"/>
    <w:rsid w:val="00A01DE7"/>
    <w:rsid w:val="00A045C2"/>
    <w:rsid w:val="00A04D22"/>
    <w:rsid w:val="00A11044"/>
    <w:rsid w:val="00A12F24"/>
    <w:rsid w:val="00A209C4"/>
    <w:rsid w:val="00A22D87"/>
    <w:rsid w:val="00A269DC"/>
    <w:rsid w:val="00A269E1"/>
    <w:rsid w:val="00A30251"/>
    <w:rsid w:val="00A31FFD"/>
    <w:rsid w:val="00A32A4B"/>
    <w:rsid w:val="00A34A0E"/>
    <w:rsid w:val="00A37455"/>
    <w:rsid w:val="00A40230"/>
    <w:rsid w:val="00A439E3"/>
    <w:rsid w:val="00A56EBD"/>
    <w:rsid w:val="00A60B42"/>
    <w:rsid w:val="00A671BC"/>
    <w:rsid w:val="00A67F72"/>
    <w:rsid w:val="00A72E9D"/>
    <w:rsid w:val="00A75BA3"/>
    <w:rsid w:val="00A76166"/>
    <w:rsid w:val="00A77F26"/>
    <w:rsid w:val="00A82D64"/>
    <w:rsid w:val="00A83C23"/>
    <w:rsid w:val="00A93873"/>
    <w:rsid w:val="00A93983"/>
    <w:rsid w:val="00A9510C"/>
    <w:rsid w:val="00AA0BCE"/>
    <w:rsid w:val="00AA1FF3"/>
    <w:rsid w:val="00AA41BF"/>
    <w:rsid w:val="00AB1508"/>
    <w:rsid w:val="00AB4BAE"/>
    <w:rsid w:val="00AB7EB0"/>
    <w:rsid w:val="00AC183C"/>
    <w:rsid w:val="00AC29BE"/>
    <w:rsid w:val="00AD6279"/>
    <w:rsid w:val="00AD794B"/>
    <w:rsid w:val="00AE0B77"/>
    <w:rsid w:val="00AE50F3"/>
    <w:rsid w:val="00AF0846"/>
    <w:rsid w:val="00AF1E5C"/>
    <w:rsid w:val="00AF3349"/>
    <w:rsid w:val="00AF54D2"/>
    <w:rsid w:val="00AF7266"/>
    <w:rsid w:val="00B005CC"/>
    <w:rsid w:val="00B01A90"/>
    <w:rsid w:val="00B01DC0"/>
    <w:rsid w:val="00B0303E"/>
    <w:rsid w:val="00B05C6B"/>
    <w:rsid w:val="00B065C8"/>
    <w:rsid w:val="00B14161"/>
    <w:rsid w:val="00B14E43"/>
    <w:rsid w:val="00B15EE7"/>
    <w:rsid w:val="00B16A54"/>
    <w:rsid w:val="00B21056"/>
    <w:rsid w:val="00B23BC8"/>
    <w:rsid w:val="00B24EDF"/>
    <w:rsid w:val="00B3291C"/>
    <w:rsid w:val="00B35E6F"/>
    <w:rsid w:val="00B402BC"/>
    <w:rsid w:val="00B41E37"/>
    <w:rsid w:val="00B41EB3"/>
    <w:rsid w:val="00B45228"/>
    <w:rsid w:val="00B463AA"/>
    <w:rsid w:val="00B47E5D"/>
    <w:rsid w:val="00B522D3"/>
    <w:rsid w:val="00B54299"/>
    <w:rsid w:val="00B5434E"/>
    <w:rsid w:val="00B73AEE"/>
    <w:rsid w:val="00B75CCC"/>
    <w:rsid w:val="00B82786"/>
    <w:rsid w:val="00B90D5A"/>
    <w:rsid w:val="00B923D0"/>
    <w:rsid w:val="00B941EF"/>
    <w:rsid w:val="00B95641"/>
    <w:rsid w:val="00B9603F"/>
    <w:rsid w:val="00B96B29"/>
    <w:rsid w:val="00B97B36"/>
    <w:rsid w:val="00BA378D"/>
    <w:rsid w:val="00BA5CD5"/>
    <w:rsid w:val="00BA6F12"/>
    <w:rsid w:val="00BB509B"/>
    <w:rsid w:val="00BC12FD"/>
    <w:rsid w:val="00BC2111"/>
    <w:rsid w:val="00BC2EAC"/>
    <w:rsid w:val="00BC4757"/>
    <w:rsid w:val="00BC51C2"/>
    <w:rsid w:val="00BD6B60"/>
    <w:rsid w:val="00BE7073"/>
    <w:rsid w:val="00BE7F68"/>
    <w:rsid w:val="00BF0B7B"/>
    <w:rsid w:val="00BF17F7"/>
    <w:rsid w:val="00BF25D3"/>
    <w:rsid w:val="00BF662A"/>
    <w:rsid w:val="00C037BD"/>
    <w:rsid w:val="00C05047"/>
    <w:rsid w:val="00C061D1"/>
    <w:rsid w:val="00C06E85"/>
    <w:rsid w:val="00C06F3D"/>
    <w:rsid w:val="00C075B7"/>
    <w:rsid w:val="00C07BAA"/>
    <w:rsid w:val="00C1118E"/>
    <w:rsid w:val="00C13C0A"/>
    <w:rsid w:val="00C13E0C"/>
    <w:rsid w:val="00C16453"/>
    <w:rsid w:val="00C20B25"/>
    <w:rsid w:val="00C232F7"/>
    <w:rsid w:val="00C23EF4"/>
    <w:rsid w:val="00C2483A"/>
    <w:rsid w:val="00C2595B"/>
    <w:rsid w:val="00C27EC2"/>
    <w:rsid w:val="00C31523"/>
    <w:rsid w:val="00C327C2"/>
    <w:rsid w:val="00C37642"/>
    <w:rsid w:val="00C37B19"/>
    <w:rsid w:val="00C441DE"/>
    <w:rsid w:val="00C4584F"/>
    <w:rsid w:val="00C50657"/>
    <w:rsid w:val="00C53064"/>
    <w:rsid w:val="00C66E38"/>
    <w:rsid w:val="00C71AA4"/>
    <w:rsid w:val="00C733A9"/>
    <w:rsid w:val="00C75B03"/>
    <w:rsid w:val="00C779E3"/>
    <w:rsid w:val="00C807C4"/>
    <w:rsid w:val="00C81FA4"/>
    <w:rsid w:val="00C93951"/>
    <w:rsid w:val="00C94872"/>
    <w:rsid w:val="00C9543F"/>
    <w:rsid w:val="00CA1BEA"/>
    <w:rsid w:val="00CA580D"/>
    <w:rsid w:val="00CB1C82"/>
    <w:rsid w:val="00CC2982"/>
    <w:rsid w:val="00CC3B18"/>
    <w:rsid w:val="00CD2627"/>
    <w:rsid w:val="00CD2990"/>
    <w:rsid w:val="00CD6953"/>
    <w:rsid w:val="00CE22AA"/>
    <w:rsid w:val="00CE46AF"/>
    <w:rsid w:val="00CE4885"/>
    <w:rsid w:val="00CE61CB"/>
    <w:rsid w:val="00CE63D8"/>
    <w:rsid w:val="00CF2D21"/>
    <w:rsid w:val="00CF4A37"/>
    <w:rsid w:val="00CF586B"/>
    <w:rsid w:val="00D01F15"/>
    <w:rsid w:val="00D02A13"/>
    <w:rsid w:val="00D04376"/>
    <w:rsid w:val="00D05992"/>
    <w:rsid w:val="00D13B16"/>
    <w:rsid w:val="00D14548"/>
    <w:rsid w:val="00D1511C"/>
    <w:rsid w:val="00D21326"/>
    <w:rsid w:val="00D27B37"/>
    <w:rsid w:val="00D27F86"/>
    <w:rsid w:val="00D30912"/>
    <w:rsid w:val="00D3361A"/>
    <w:rsid w:val="00D34281"/>
    <w:rsid w:val="00D342C0"/>
    <w:rsid w:val="00D37D63"/>
    <w:rsid w:val="00D41233"/>
    <w:rsid w:val="00D42EB1"/>
    <w:rsid w:val="00D43494"/>
    <w:rsid w:val="00D43DF6"/>
    <w:rsid w:val="00D54C19"/>
    <w:rsid w:val="00D56C04"/>
    <w:rsid w:val="00D67F75"/>
    <w:rsid w:val="00D77640"/>
    <w:rsid w:val="00D811CA"/>
    <w:rsid w:val="00D90C8F"/>
    <w:rsid w:val="00D9453A"/>
    <w:rsid w:val="00D969CC"/>
    <w:rsid w:val="00D96CF7"/>
    <w:rsid w:val="00DA0626"/>
    <w:rsid w:val="00DA4668"/>
    <w:rsid w:val="00DA4E02"/>
    <w:rsid w:val="00DA520D"/>
    <w:rsid w:val="00DA5295"/>
    <w:rsid w:val="00DA58E3"/>
    <w:rsid w:val="00DA69D4"/>
    <w:rsid w:val="00DA7B19"/>
    <w:rsid w:val="00DB405D"/>
    <w:rsid w:val="00DB5247"/>
    <w:rsid w:val="00DB5559"/>
    <w:rsid w:val="00DB7D22"/>
    <w:rsid w:val="00DC060E"/>
    <w:rsid w:val="00DC1014"/>
    <w:rsid w:val="00DC2DF8"/>
    <w:rsid w:val="00DC6D5B"/>
    <w:rsid w:val="00DD0330"/>
    <w:rsid w:val="00DD44AE"/>
    <w:rsid w:val="00DD5CB6"/>
    <w:rsid w:val="00DD6466"/>
    <w:rsid w:val="00DD6E49"/>
    <w:rsid w:val="00DE117B"/>
    <w:rsid w:val="00DE1799"/>
    <w:rsid w:val="00DE1CAE"/>
    <w:rsid w:val="00DE2F7E"/>
    <w:rsid w:val="00DE572C"/>
    <w:rsid w:val="00DE640E"/>
    <w:rsid w:val="00DF456A"/>
    <w:rsid w:val="00E050B0"/>
    <w:rsid w:val="00E079EE"/>
    <w:rsid w:val="00E10BA1"/>
    <w:rsid w:val="00E211CF"/>
    <w:rsid w:val="00E26476"/>
    <w:rsid w:val="00E305D3"/>
    <w:rsid w:val="00E31784"/>
    <w:rsid w:val="00E4197E"/>
    <w:rsid w:val="00E41C72"/>
    <w:rsid w:val="00E4263B"/>
    <w:rsid w:val="00E42817"/>
    <w:rsid w:val="00E474D3"/>
    <w:rsid w:val="00E50EA9"/>
    <w:rsid w:val="00E572F9"/>
    <w:rsid w:val="00E613E1"/>
    <w:rsid w:val="00E64423"/>
    <w:rsid w:val="00E64BFD"/>
    <w:rsid w:val="00E66047"/>
    <w:rsid w:val="00E66A0A"/>
    <w:rsid w:val="00E70D52"/>
    <w:rsid w:val="00E801D6"/>
    <w:rsid w:val="00E9193F"/>
    <w:rsid w:val="00E93FC6"/>
    <w:rsid w:val="00E95BBD"/>
    <w:rsid w:val="00E95F4E"/>
    <w:rsid w:val="00EA0A92"/>
    <w:rsid w:val="00EA1166"/>
    <w:rsid w:val="00EA18AC"/>
    <w:rsid w:val="00EA1D34"/>
    <w:rsid w:val="00EB0CB3"/>
    <w:rsid w:val="00EB207C"/>
    <w:rsid w:val="00EB26D8"/>
    <w:rsid w:val="00EB2992"/>
    <w:rsid w:val="00EC1076"/>
    <w:rsid w:val="00EC3753"/>
    <w:rsid w:val="00EC4965"/>
    <w:rsid w:val="00ED1E47"/>
    <w:rsid w:val="00ED2684"/>
    <w:rsid w:val="00ED489E"/>
    <w:rsid w:val="00ED5008"/>
    <w:rsid w:val="00EE3B4C"/>
    <w:rsid w:val="00EE5F4D"/>
    <w:rsid w:val="00EE6896"/>
    <w:rsid w:val="00EF098E"/>
    <w:rsid w:val="00EF0A04"/>
    <w:rsid w:val="00EF4685"/>
    <w:rsid w:val="00EF53DF"/>
    <w:rsid w:val="00EF7FC7"/>
    <w:rsid w:val="00F02CF1"/>
    <w:rsid w:val="00F031C1"/>
    <w:rsid w:val="00F064A8"/>
    <w:rsid w:val="00F0718C"/>
    <w:rsid w:val="00F11CF1"/>
    <w:rsid w:val="00F1772D"/>
    <w:rsid w:val="00F17ED4"/>
    <w:rsid w:val="00F21618"/>
    <w:rsid w:val="00F260D9"/>
    <w:rsid w:val="00F26E19"/>
    <w:rsid w:val="00F27173"/>
    <w:rsid w:val="00F30CF2"/>
    <w:rsid w:val="00F326CA"/>
    <w:rsid w:val="00F33AF7"/>
    <w:rsid w:val="00F3512C"/>
    <w:rsid w:val="00F367A2"/>
    <w:rsid w:val="00F36A29"/>
    <w:rsid w:val="00F447C1"/>
    <w:rsid w:val="00F50C9C"/>
    <w:rsid w:val="00F5259C"/>
    <w:rsid w:val="00F52EA9"/>
    <w:rsid w:val="00F604BE"/>
    <w:rsid w:val="00F66661"/>
    <w:rsid w:val="00F70173"/>
    <w:rsid w:val="00F75DF5"/>
    <w:rsid w:val="00F76BB5"/>
    <w:rsid w:val="00F8103A"/>
    <w:rsid w:val="00F839BB"/>
    <w:rsid w:val="00F849BA"/>
    <w:rsid w:val="00F87C59"/>
    <w:rsid w:val="00F96182"/>
    <w:rsid w:val="00F96851"/>
    <w:rsid w:val="00FA2484"/>
    <w:rsid w:val="00FB13E4"/>
    <w:rsid w:val="00FB2A9E"/>
    <w:rsid w:val="00FB4E3A"/>
    <w:rsid w:val="00FB67EA"/>
    <w:rsid w:val="00FC1BA5"/>
    <w:rsid w:val="00FC2065"/>
    <w:rsid w:val="00FC2F2F"/>
    <w:rsid w:val="00FC4A5C"/>
    <w:rsid w:val="00FC75A0"/>
    <w:rsid w:val="00FD05EB"/>
    <w:rsid w:val="00FD1D3A"/>
    <w:rsid w:val="00FD3C9F"/>
    <w:rsid w:val="00FE036F"/>
    <w:rsid w:val="00FE10DF"/>
    <w:rsid w:val="00FE1E47"/>
    <w:rsid w:val="00FF2C8A"/>
    <w:rsid w:val="00FF5E6B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A64"/>
  </w:style>
  <w:style w:type="paragraph" w:styleId="1">
    <w:name w:val="heading 1"/>
    <w:basedOn w:val="a0"/>
    <w:next w:val="a1"/>
    <w:rsid w:val="007A3764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10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1"/>
    <w:qFormat/>
    <w:rsid w:val="007A3764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qFormat/>
    <w:rsid w:val="007A3764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paragraph" w:styleId="7">
    <w:name w:val="heading 7"/>
    <w:next w:val="a1"/>
    <w:link w:val="70"/>
    <w:qFormat/>
    <w:rsid w:val="000636E2"/>
    <w:pPr>
      <w:keepNext/>
      <w:widowControl w:val="0"/>
      <w:tabs>
        <w:tab w:val="num" w:pos="1296"/>
      </w:tabs>
      <w:suppressAutoHyphens/>
      <w:spacing w:before="226"/>
      <w:ind w:left="74" w:firstLine="573"/>
      <w:jc w:val="both"/>
      <w:outlineLvl w:val="6"/>
    </w:pPr>
    <w:rPr>
      <w:rFonts w:ascii="Calibri" w:eastAsia="Lucida Sans Unicode" w:hAnsi="Calibri" w:cs="font336"/>
      <w:b/>
      <w:bCs/>
      <w:kern w:val="1"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7A376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ListLabel1">
    <w:name w:val="ListLabel 1"/>
    <w:rsid w:val="007A3764"/>
    <w:rPr>
      <w:rFonts w:cs="Wingdings"/>
      <w:color w:val="00000A"/>
    </w:rPr>
  </w:style>
  <w:style w:type="character" w:customStyle="1" w:styleId="ListLabel2">
    <w:name w:val="ListLabel 2"/>
    <w:rsid w:val="007A3764"/>
    <w:rPr>
      <w:rFonts w:cs="Courier New"/>
    </w:rPr>
  </w:style>
  <w:style w:type="character" w:customStyle="1" w:styleId="ListLabel3">
    <w:name w:val="ListLabel 3"/>
    <w:rsid w:val="007A3764"/>
    <w:rPr>
      <w:rFonts w:cs="Courier New"/>
    </w:rPr>
  </w:style>
  <w:style w:type="character" w:customStyle="1" w:styleId="ListLabel4">
    <w:name w:val="ListLabel 4"/>
    <w:rsid w:val="007A3764"/>
    <w:rPr>
      <w:rFonts w:cs="Symbol"/>
    </w:rPr>
  </w:style>
  <w:style w:type="character" w:customStyle="1" w:styleId="ListLabel5">
    <w:name w:val="ListLabel 5"/>
    <w:rsid w:val="007A3764"/>
    <w:rPr>
      <w:rFonts w:cs="OpenSymbol"/>
      <w:color w:val="00000A"/>
    </w:rPr>
  </w:style>
  <w:style w:type="character" w:customStyle="1" w:styleId="ListLabel6">
    <w:name w:val="ListLabel 6"/>
    <w:rsid w:val="007A3764"/>
    <w:rPr>
      <w:rFonts w:cs="Symbol"/>
      <w:sz w:val="20"/>
    </w:rPr>
  </w:style>
  <w:style w:type="character" w:customStyle="1" w:styleId="ListLabel7">
    <w:name w:val="ListLabel 7"/>
    <w:rsid w:val="007A3764"/>
    <w:rPr>
      <w:rFonts w:cs="Courier New"/>
      <w:sz w:val="20"/>
    </w:rPr>
  </w:style>
  <w:style w:type="character" w:customStyle="1" w:styleId="ListLabel8">
    <w:name w:val="ListLabel 8"/>
    <w:rsid w:val="007A3764"/>
    <w:rPr>
      <w:rFonts w:cs="Wingdings"/>
      <w:sz w:val="20"/>
    </w:rPr>
  </w:style>
  <w:style w:type="character" w:customStyle="1" w:styleId="10">
    <w:name w:val="Заголовок 1 Знак"/>
    <w:basedOn w:val="a2"/>
    <w:rsid w:val="007A3764"/>
  </w:style>
  <w:style w:type="character" w:customStyle="1" w:styleId="30">
    <w:name w:val="Заголовок 3 Знак"/>
    <w:basedOn w:val="a2"/>
    <w:rsid w:val="007A3764"/>
  </w:style>
  <w:style w:type="character" w:customStyle="1" w:styleId="40">
    <w:name w:val="Заголовок 4 Знак"/>
    <w:basedOn w:val="a2"/>
    <w:rsid w:val="007A3764"/>
  </w:style>
  <w:style w:type="character" w:customStyle="1" w:styleId="a5">
    <w:name w:val="Основной текст с отступом Знак"/>
    <w:basedOn w:val="a2"/>
    <w:rsid w:val="007A3764"/>
  </w:style>
  <w:style w:type="character" w:customStyle="1" w:styleId="a6">
    <w:name w:val="Нижний колонтитул Знак"/>
    <w:basedOn w:val="a2"/>
    <w:rsid w:val="007A3764"/>
  </w:style>
  <w:style w:type="character" w:customStyle="1" w:styleId="a7">
    <w:name w:val="Текст выноски Знак"/>
    <w:basedOn w:val="a2"/>
    <w:rsid w:val="007A3764"/>
  </w:style>
  <w:style w:type="character" w:customStyle="1" w:styleId="a8">
    <w:name w:val="Основной текст Знак"/>
    <w:basedOn w:val="a2"/>
    <w:rsid w:val="007A3764"/>
  </w:style>
  <w:style w:type="character" w:customStyle="1" w:styleId="a9">
    <w:name w:val="Маркеры списка"/>
    <w:rsid w:val="007A3764"/>
    <w:rPr>
      <w:rFonts w:ascii="OpenSymbol" w:eastAsia="OpenSymbol" w:hAnsi="OpenSymbol" w:cs="OpenSymbol"/>
    </w:rPr>
  </w:style>
  <w:style w:type="paragraph" w:customStyle="1" w:styleId="aa">
    <w:name w:val="Заголовок"/>
    <w:basedOn w:val="a0"/>
    <w:next w:val="a1"/>
    <w:rsid w:val="007A3764"/>
    <w:pPr>
      <w:keepNext/>
      <w:suppressLineNumbers/>
      <w:spacing w:before="120" w:after="120"/>
    </w:pPr>
    <w:rPr>
      <w:rFonts w:ascii="Arial" w:eastAsia="Lucida Sans Unicode" w:hAnsi="Arial" w:cs="Tahoma"/>
      <w:i/>
      <w:iCs/>
      <w:sz w:val="20"/>
      <w:szCs w:val="28"/>
    </w:rPr>
  </w:style>
  <w:style w:type="paragraph" w:styleId="a1">
    <w:name w:val="Body Text"/>
    <w:basedOn w:val="a0"/>
    <w:rsid w:val="007A3764"/>
    <w:pPr>
      <w:spacing w:after="120"/>
    </w:pPr>
  </w:style>
  <w:style w:type="paragraph" w:styleId="ab">
    <w:name w:val="List"/>
    <w:basedOn w:val="a1"/>
    <w:rsid w:val="007A3764"/>
    <w:rPr>
      <w:rFonts w:ascii="Arial" w:hAnsi="Arial" w:cs="Tahoma"/>
    </w:rPr>
  </w:style>
  <w:style w:type="paragraph" w:styleId="ac">
    <w:name w:val="Title"/>
    <w:basedOn w:val="a0"/>
    <w:qFormat/>
    <w:rsid w:val="007A376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d">
    <w:name w:val="index heading"/>
    <w:basedOn w:val="a0"/>
    <w:rsid w:val="007A3764"/>
  </w:style>
  <w:style w:type="paragraph" w:customStyle="1" w:styleId="21">
    <w:name w:val="Основной текст 21"/>
    <w:basedOn w:val="a0"/>
    <w:rsid w:val="007A3764"/>
  </w:style>
  <w:style w:type="paragraph" w:styleId="ae">
    <w:name w:val="Body Text Indent"/>
    <w:basedOn w:val="a0"/>
    <w:rsid w:val="007A3764"/>
    <w:pPr>
      <w:ind w:left="283" w:firstLine="720"/>
      <w:jc w:val="both"/>
    </w:pPr>
    <w:rPr>
      <w:sz w:val="28"/>
    </w:rPr>
  </w:style>
  <w:style w:type="paragraph" w:styleId="af">
    <w:name w:val="footer"/>
    <w:basedOn w:val="a0"/>
    <w:rsid w:val="007A3764"/>
    <w:pPr>
      <w:suppressLineNumbers/>
      <w:tabs>
        <w:tab w:val="center" w:pos="4153"/>
        <w:tab w:val="right" w:pos="8306"/>
      </w:tabs>
    </w:pPr>
    <w:rPr>
      <w:sz w:val="20"/>
      <w:szCs w:val="20"/>
      <w:lang w:eastAsia="ru-RU"/>
    </w:rPr>
  </w:style>
  <w:style w:type="paragraph" w:styleId="af0">
    <w:name w:val="Balloon Text"/>
    <w:basedOn w:val="a0"/>
    <w:rsid w:val="007A3764"/>
  </w:style>
  <w:style w:type="paragraph" w:customStyle="1" w:styleId="11">
    <w:name w:val="Обычный отступ1"/>
    <w:rsid w:val="007A3764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bidi="ru-RU"/>
    </w:rPr>
  </w:style>
  <w:style w:type="paragraph" w:customStyle="1" w:styleId="12">
    <w:name w:val="Абзац списка1"/>
    <w:rsid w:val="007A3764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bidi="ru-RU"/>
    </w:rPr>
  </w:style>
  <w:style w:type="paragraph" w:styleId="af1">
    <w:name w:val="List Paragraph"/>
    <w:basedOn w:val="a0"/>
    <w:rsid w:val="007A3764"/>
  </w:style>
  <w:style w:type="paragraph" w:styleId="af2">
    <w:name w:val="Normal (Web)"/>
    <w:basedOn w:val="a0"/>
    <w:rsid w:val="007A3764"/>
  </w:style>
  <w:style w:type="paragraph" w:styleId="af3">
    <w:name w:val="header"/>
    <w:basedOn w:val="a"/>
    <w:link w:val="af4"/>
    <w:unhideWhenUsed/>
    <w:rsid w:val="00A72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2"/>
    <w:link w:val="af3"/>
    <w:uiPriority w:val="99"/>
    <w:semiHidden/>
    <w:rsid w:val="00A72E9D"/>
  </w:style>
  <w:style w:type="character" w:customStyle="1" w:styleId="WW-Absatz-Standardschriftart111111111111111">
    <w:name w:val="WW-Absatz-Standardschriftart111111111111111"/>
    <w:rsid w:val="00A31FFD"/>
  </w:style>
  <w:style w:type="character" w:customStyle="1" w:styleId="22">
    <w:name w:val="Основной шрифт абзаца2"/>
    <w:rsid w:val="00F36A29"/>
  </w:style>
  <w:style w:type="paragraph" w:customStyle="1" w:styleId="ConsPlusNonformat">
    <w:name w:val="ConsPlusNonformat"/>
    <w:next w:val="a"/>
    <w:rsid w:val="00626DCC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kern w:val="1"/>
      <w:sz w:val="20"/>
      <w:szCs w:val="20"/>
    </w:rPr>
  </w:style>
  <w:style w:type="paragraph" w:styleId="31">
    <w:name w:val="Body Text Indent 3"/>
    <w:basedOn w:val="a"/>
    <w:link w:val="32"/>
    <w:uiPriority w:val="99"/>
    <w:unhideWhenUsed/>
    <w:rsid w:val="00C037B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C037BD"/>
    <w:rPr>
      <w:sz w:val="16"/>
      <w:szCs w:val="16"/>
    </w:rPr>
  </w:style>
  <w:style w:type="paragraph" w:styleId="af5">
    <w:name w:val="Normal Indent"/>
    <w:basedOn w:val="a"/>
    <w:rsid w:val="00FD1D3A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5766E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semiHidden/>
    <w:rsid w:val="005766E6"/>
  </w:style>
  <w:style w:type="paragraph" w:styleId="33">
    <w:name w:val="Body Text 3"/>
    <w:basedOn w:val="a"/>
    <w:link w:val="34"/>
    <w:uiPriority w:val="99"/>
    <w:semiHidden/>
    <w:unhideWhenUsed/>
    <w:rsid w:val="005766E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5766E6"/>
    <w:rPr>
      <w:sz w:val="16"/>
      <w:szCs w:val="16"/>
    </w:rPr>
  </w:style>
  <w:style w:type="paragraph" w:customStyle="1" w:styleId="ConsPlusNormal">
    <w:name w:val="ConsPlusNormal"/>
    <w:rsid w:val="00C37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20">
    <w:name w:val="Заголовок 2 Знак"/>
    <w:basedOn w:val="a2"/>
    <w:link w:val="2"/>
    <w:uiPriority w:val="9"/>
    <w:rsid w:val="00A110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6">
    <w:name w:val="Hyperlink"/>
    <w:rsid w:val="00A11044"/>
    <w:rPr>
      <w:color w:val="0000FF"/>
      <w:u w:val="single"/>
    </w:rPr>
  </w:style>
  <w:style w:type="paragraph" w:customStyle="1" w:styleId="25">
    <w:name w:val="Абзац списка2"/>
    <w:basedOn w:val="a"/>
    <w:rsid w:val="00A11044"/>
    <w:pPr>
      <w:suppressAutoHyphens/>
      <w:spacing w:before="120" w:after="120"/>
      <w:ind w:firstLine="482"/>
    </w:pPr>
    <w:rPr>
      <w:rFonts w:ascii="Times New Roman" w:eastAsia="Times New Roman" w:hAnsi="Times New Roman" w:cs="Times New Roman"/>
      <w:lang w:eastAsia="hi-IN" w:bidi="hi-IN"/>
    </w:rPr>
  </w:style>
  <w:style w:type="character" w:customStyle="1" w:styleId="13">
    <w:name w:val="Основной шрифт абзаца1"/>
    <w:rsid w:val="0092361A"/>
  </w:style>
  <w:style w:type="character" w:customStyle="1" w:styleId="af7">
    <w:name w:val="Символ сноски"/>
    <w:basedOn w:val="13"/>
    <w:rsid w:val="00C05047"/>
    <w:rPr>
      <w:vertAlign w:val="superscript"/>
    </w:rPr>
  </w:style>
  <w:style w:type="character" w:styleId="af8">
    <w:name w:val="annotation reference"/>
    <w:basedOn w:val="a2"/>
    <w:uiPriority w:val="99"/>
    <w:semiHidden/>
    <w:unhideWhenUsed/>
    <w:rsid w:val="008D319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8D31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примечания Знак"/>
    <w:basedOn w:val="a2"/>
    <w:link w:val="af9"/>
    <w:uiPriority w:val="99"/>
    <w:semiHidden/>
    <w:rsid w:val="008D31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5">
    <w:name w:val="Абзац списка3"/>
    <w:basedOn w:val="a"/>
    <w:rsid w:val="0053270C"/>
    <w:pPr>
      <w:suppressAutoHyphens/>
      <w:spacing w:before="120" w:after="120"/>
      <w:ind w:firstLine="482"/>
    </w:pPr>
    <w:rPr>
      <w:rFonts w:ascii="Times New Roman" w:eastAsia="Times New Roman" w:hAnsi="Times New Roman" w:cs="Times New Roman"/>
      <w:lang w:eastAsia="hi-IN" w:bidi="hi-IN"/>
    </w:rPr>
  </w:style>
  <w:style w:type="character" w:customStyle="1" w:styleId="70">
    <w:name w:val="Заголовок 7 Знак"/>
    <w:basedOn w:val="a2"/>
    <w:link w:val="7"/>
    <w:rsid w:val="000636E2"/>
    <w:rPr>
      <w:rFonts w:ascii="Calibri" w:eastAsia="Lucida Sans Unicode" w:hAnsi="Calibri" w:cs="font336"/>
      <w:b/>
      <w:bCs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314D7-7A82-4642-AD88-A3CB2270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0301</dc:creator>
  <cp:lastModifiedBy>Сибгатулина Оксана Сергеевна</cp:lastModifiedBy>
  <cp:revision>279</cp:revision>
  <cp:lastPrinted>2020-03-19T03:49:00Z</cp:lastPrinted>
  <dcterms:created xsi:type="dcterms:W3CDTF">2013-02-08T05:50:00Z</dcterms:created>
  <dcterms:modified xsi:type="dcterms:W3CDTF">2020-03-19T03:49:00Z</dcterms:modified>
</cp:coreProperties>
</file>