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30BA" w:rsidRDefault="00DD0E8E" w:rsidP="00CA37D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2450" cy="533400"/>
            <wp:effectExtent l="1905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 w="936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30BA" w:rsidRDefault="001F30BA" w:rsidP="00CA37D2">
      <w:pPr>
        <w:jc w:val="center"/>
      </w:pPr>
    </w:p>
    <w:p w:rsidR="0085568C" w:rsidRPr="0085568C" w:rsidRDefault="0085568C" w:rsidP="005535B4">
      <w:pPr>
        <w:pStyle w:val="af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ГОСУДАРСТВЕННОЕ УЧРЕЖДЕНИЕ</w:t>
      </w:r>
    </w:p>
    <w:p w:rsidR="005535B4" w:rsidRPr="004A2E7A" w:rsidRDefault="005535B4" w:rsidP="005535B4">
      <w:pPr>
        <w:pStyle w:val="af3"/>
        <w:spacing w:before="0" w:after="0"/>
        <w:jc w:val="center"/>
        <w:rPr>
          <w:b/>
          <w:bCs/>
          <w:sz w:val="27"/>
          <w:szCs w:val="27"/>
        </w:rPr>
      </w:pPr>
      <w:r w:rsidRPr="004A2E7A">
        <w:rPr>
          <w:b/>
          <w:bCs/>
          <w:sz w:val="27"/>
          <w:szCs w:val="27"/>
        </w:rPr>
        <w:t>УПРАВЛЕНИЕ ПЕНСИОННОГО ФОНДА РОССИЙСКОЙ ФЕДЕРАЦИИ</w:t>
      </w:r>
    </w:p>
    <w:p w:rsidR="005535B4" w:rsidRPr="004A2E7A" w:rsidRDefault="005535B4" w:rsidP="005535B4">
      <w:pPr>
        <w:pStyle w:val="af3"/>
        <w:spacing w:before="0" w:after="0"/>
        <w:jc w:val="center"/>
        <w:rPr>
          <w:b/>
          <w:bCs/>
          <w:sz w:val="27"/>
          <w:szCs w:val="27"/>
        </w:rPr>
      </w:pPr>
      <w:r w:rsidRPr="004A2E7A">
        <w:rPr>
          <w:b/>
          <w:bCs/>
          <w:sz w:val="27"/>
          <w:szCs w:val="27"/>
        </w:rPr>
        <w:t xml:space="preserve">В ЭВЕНКИЙСКОМ МУНИЦИПАЛЬНОМ РАЙОНЕ </w:t>
      </w:r>
    </w:p>
    <w:p w:rsidR="005535B4" w:rsidRPr="00C97760" w:rsidRDefault="005535B4" w:rsidP="005535B4">
      <w:pPr>
        <w:pStyle w:val="af3"/>
        <w:spacing w:before="0" w:after="0"/>
        <w:jc w:val="center"/>
        <w:rPr>
          <w:b/>
          <w:bCs/>
          <w:sz w:val="27"/>
          <w:szCs w:val="27"/>
        </w:rPr>
      </w:pPr>
      <w:r w:rsidRPr="004A2E7A">
        <w:rPr>
          <w:b/>
          <w:bCs/>
          <w:sz w:val="27"/>
          <w:szCs w:val="27"/>
        </w:rPr>
        <w:t>КРАСНОЯРСКОГО КРАЯ</w:t>
      </w:r>
      <w:r w:rsidR="008250A2">
        <w:rPr>
          <w:b/>
          <w:bCs/>
          <w:sz w:val="27"/>
          <w:szCs w:val="27"/>
        </w:rPr>
        <w:t xml:space="preserve"> </w:t>
      </w:r>
      <w:r w:rsidR="0085568C" w:rsidRPr="00C97760">
        <w:rPr>
          <w:b/>
          <w:bCs/>
          <w:sz w:val="27"/>
          <w:szCs w:val="27"/>
        </w:rPr>
        <w:t>(</w:t>
      </w:r>
      <w:proofErr w:type="gramStart"/>
      <w:r w:rsidR="0085568C" w:rsidRPr="00C97760">
        <w:rPr>
          <w:b/>
          <w:bCs/>
          <w:sz w:val="27"/>
          <w:szCs w:val="27"/>
        </w:rPr>
        <w:t>МЕЖРАЙОННОЕ</w:t>
      </w:r>
      <w:proofErr w:type="gramEnd"/>
      <w:r w:rsidR="0085568C" w:rsidRPr="00C97760">
        <w:rPr>
          <w:b/>
          <w:bCs/>
          <w:sz w:val="27"/>
          <w:szCs w:val="27"/>
        </w:rPr>
        <w:t>)</w:t>
      </w:r>
    </w:p>
    <w:p w:rsidR="001F30BA" w:rsidRPr="00B0163C" w:rsidRDefault="001F30BA" w:rsidP="00CA37D2">
      <w:pPr>
        <w:jc w:val="center"/>
        <w:rPr>
          <w:sz w:val="26"/>
          <w:szCs w:val="26"/>
        </w:rPr>
      </w:pPr>
    </w:p>
    <w:p w:rsidR="001F30BA" w:rsidRPr="004A2E7A" w:rsidRDefault="001F30BA" w:rsidP="002351C6">
      <w:pPr>
        <w:pStyle w:val="4"/>
        <w:tabs>
          <w:tab w:val="clear" w:pos="43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</w:tabs>
        <w:ind w:left="0"/>
        <w:jc w:val="center"/>
        <w:rPr>
          <w:rFonts w:ascii="Times New Roman" w:hAnsi="Times New Roman" w:cs="Times New Roman"/>
          <w:b w:val="0"/>
          <w:i w:val="0"/>
          <w:sz w:val="40"/>
          <w:szCs w:val="40"/>
        </w:rPr>
      </w:pPr>
      <w:proofErr w:type="gramStart"/>
      <w:r w:rsidRPr="004A2E7A">
        <w:rPr>
          <w:rFonts w:ascii="Times New Roman" w:hAnsi="Times New Roman" w:cs="Times New Roman"/>
          <w:b w:val="0"/>
          <w:i w:val="0"/>
          <w:sz w:val="40"/>
          <w:szCs w:val="40"/>
        </w:rPr>
        <w:t>П</w:t>
      </w:r>
      <w:proofErr w:type="gramEnd"/>
      <w:r w:rsidRPr="004A2E7A">
        <w:rPr>
          <w:rFonts w:ascii="Times New Roman" w:hAnsi="Times New Roman" w:cs="Times New Roman"/>
          <w:b w:val="0"/>
          <w:i w:val="0"/>
          <w:sz w:val="40"/>
          <w:szCs w:val="40"/>
        </w:rPr>
        <w:t xml:space="preserve"> Р И К А З</w:t>
      </w:r>
    </w:p>
    <w:p w:rsidR="001F30BA" w:rsidRPr="00B0163C" w:rsidRDefault="001F30BA" w:rsidP="00CA37D2">
      <w:pPr>
        <w:jc w:val="center"/>
        <w:rPr>
          <w:b/>
          <w:sz w:val="26"/>
          <w:szCs w:val="26"/>
        </w:rPr>
      </w:pPr>
    </w:p>
    <w:p w:rsidR="001F30BA" w:rsidRPr="00300C79" w:rsidRDefault="008F792A" w:rsidP="002351C6">
      <w:pPr>
        <w:pStyle w:val="3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300C79">
        <w:rPr>
          <w:rFonts w:ascii="Times New Roman" w:hAnsi="Times New Roman" w:cs="Times New Roman"/>
          <w:b w:val="0"/>
          <w:sz w:val="26"/>
          <w:szCs w:val="26"/>
        </w:rPr>
        <w:t>«</w:t>
      </w:r>
      <w:r w:rsidR="00300C79" w:rsidRPr="00300C79">
        <w:rPr>
          <w:rFonts w:ascii="Times New Roman" w:hAnsi="Times New Roman" w:cs="Times New Roman"/>
          <w:b w:val="0"/>
          <w:sz w:val="26"/>
          <w:szCs w:val="26"/>
        </w:rPr>
        <w:t>26</w:t>
      </w:r>
      <w:r w:rsidR="001F30BA" w:rsidRPr="00300C79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5401B0" w:rsidRPr="00300C79">
        <w:rPr>
          <w:rFonts w:ascii="Times New Roman" w:hAnsi="Times New Roman" w:cs="Times New Roman"/>
          <w:b w:val="0"/>
          <w:sz w:val="26"/>
          <w:szCs w:val="26"/>
        </w:rPr>
        <w:t>декабря</w:t>
      </w:r>
      <w:r w:rsidR="00C97760" w:rsidRPr="00300C7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2ECC" w:rsidRPr="00300C79">
        <w:rPr>
          <w:rFonts w:ascii="Times New Roman" w:hAnsi="Times New Roman" w:cs="Times New Roman"/>
          <w:b w:val="0"/>
          <w:sz w:val="26"/>
          <w:szCs w:val="26"/>
        </w:rPr>
        <w:t>201</w:t>
      </w:r>
      <w:r w:rsidR="005401B0" w:rsidRPr="00300C79">
        <w:rPr>
          <w:rFonts w:ascii="Times New Roman" w:hAnsi="Times New Roman" w:cs="Times New Roman"/>
          <w:b w:val="0"/>
          <w:sz w:val="26"/>
          <w:szCs w:val="26"/>
        </w:rPr>
        <w:t>8</w:t>
      </w:r>
      <w:r w:rsidR="0090727B" w:rsidRPr="00300C79">
        <w:rPr>
          <w:rFonts w:ascii="Times New Roman" w:hAnsi="Times New Roman" w:cs="Times New Roman"/>
          <w:b w:val="0"/>
          <w:sz w:val="26"/>
          <w:szCs w:val="26"/>
        </w:rPr>
        <w:t>г.</w:t>
      </w:r>
      <w:r w:rsidR="005615FC" w:rsidRPr="00300C79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C97760" w:rsidRPr="00300C79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</w:t>
      </w:r>
      <w:r w:rsidR="005615FC" w:rsidRPr="00300C79">
        <w:rPr>
          <w:rFonts w:ascii="Times New Roman" w:hAnsi="Times New Roman" w:cs="Times New Roman"/>
          <w:b w:val="0"/>
          <w:sz w:val="26"/>
          <w:szCs w:val="26"/>
        </w:rPr>
        <w:t xml:space="preserve"> Т У </w:t>
      </w:r>
      <w:proofErr w:type="gramStart"/>
      <w:r w:rsidR="005615FC" w:rsidRPr="00300C79">
        <w:rPr>
          <w:rFonts w:ascii="Times New Roman" w:hAnsi="Times New Roman" w:cs="Times New Roman"/>
          <w:b w:val="0"/>
          <w:sz w:val="26"/>
          <w:szCs w:val="26"/>
        </w:rPr>
        <w:t>Р</w:t>
      </w:r>
      <w:proofErr w:type="gramEnd"/>
      <w:r w:rsidR="005615FC" w:rsidRPr="00300C79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r w:rsidR="00C97760" w:rsidRPr="00300C79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</w:t>
      </w:r>
      <w:r w:rsidR="00300C79" w:rsidRPr="00300C79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</w:t>
      </w:r>
      <w:r w:rsidR="005324BA" w:rsidRPr="00300C79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300C79" w:rsidRPr="00300C79">
        <w:rPr>
          <w:rFonts w:ascii="Times New Roman" w:hAnsi="Times New Roman" w:cs="Times New Roman"/>
          <w:b w:val="0"/>
          <w:sz w:val="26"/>
          <w:szCs w:val="26"/>
        </w:rPr>
        <w:t>148</w:t>
      </w:r>
    </w:p>
    <w:p w:rsidR="002351C6" w:rsidRDefault="002351C6" w:rsidP="002351C6">
      <w:pPr>
        <w:pStyle w:val="a0"/>
        <w:spacing w:after="0" w:line="240" w:lineRule="auto"/>
      </w:pPr>
    </w:p>
    <w:p w:rsidR="002351C6" w:rsidRPr="002351C6" w:rsidRDefault="002351C6" w:rsidP="002351C6">
      <w:pPr>
        <w:pStyle w:val="a0"/>
        <w:spacing w:after="0" w:line="240" w:lineRule="auto"/>
      </w:pPr>
    </w:p>
    <w:p w:rsidR="00A74FAD" w:rsidRDefault="00BD344F" w:rsidP="002351C6">
      <w:pPr>
        <w:pStyle w:val="4"/>
        <w:numPr>
          <w:ilvl w:val="0"/>
          <w:numId w:val="0"/>
        </w:numPr>
        <w:tabs>
          <w:tab w:val="clear" w:pos="4320"/>
          <w:tab w:val="left" w:pos="2977"/>
          <w:tab w:val="left" w:pos="4464"/>
        </w:tabs>
        <w:spacing w:after="0" w:line="240" w:lineRule="auto"/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BD344F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Об </w:t>
      </w:r>
      <w:r w:rsidR="00A74FAD">
        <w:rPr>
          <w:rFonts w:ascii="Times New Roman" w:hAnsi="Times New Roman" w:cs="Times New Roman"/>
          <w:b w:val="0"/>
          <w:i w:val="0"/>
          <w:sz w:val="26"/>
          <w:szCs w:val="26"/>
        </w:rPr>
        <w:t>утверждении У</w:t>
      </w:r>
      <w:r w:rsidR="00BE2C79">
        <w:rPr>
          <w:rFonts w:ascii="Times New Roman" w:hAnsi="Times New Roman" w:cs="Times New Roman"/>
          <w:b w:val="0"/>
          <w:i w:val="0"/>
          <w:sz w:val="26"/>
          <w:szCs w:val="26"/>
        </w:rPr>
        <w:t>четной политике</w:t>
      </w:r>
      <w:r w:rsidR="00747973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по исполнению бюджета</w:t>
      </w:r>
      <w:r w:rsidR="00A74FAD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Госу</w:t>
      </w:r>
      <w:bookmarkStart w:id="0" w:name="_GoBack"/>
      <w:bookmarkEnd w:id="0"/>
      <w:r w:rsidR="00A74FAD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дарственного учреждения – Управления Пенсионного фонда Российской Федерации </w:t>
      </w:r>
    </w:p>
    <w:p w:rsidR="0091083B" w:rsidRDefault="0091083B" w:rsidP="002351C6">
      <w:pPr>
        <w:pStyle w:val="4"/>
        <w:numPr>
          <w:ilvl w:val="0"/>
          <w:numId w:val="0"/>
        </w:numPr>
        <w:tabs>
          <w:tab w:val="clear" w:pos="4320"/>
          <w:tab w:val="left" w:pos="2977"/>
          <w:tab w:val="left" w:pos="4464"/>
        </w:tabs>
        <w:spacing w:after="0" w:line="240" w:lineRule="auto"/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  <w:r>
        <w:rPr>
          <w:rFonts w:ascii="Times New Roman" w:hAnsi="Times New Roman" w:cs="Times New Roman"/>
          <w:b w:val="0"/>
          <w:i w:val="0"/>
          <w:sz w:val="26"/>
          <w:szCs w:val="26"/>
        </w:rPr>
        <w:t>в Эвенкийском муниципальном районе</w:t>
      </w:r>
    </w:p>
    <w:p w:rsidR="001F30BA" w:rsidRDefault="00FF2693" w:rsidP="002351C6">
      <w:pPr>
        <w:pStyle w:val="4"/>
        <w:numPr>
          <w:ilvl w:val="0"/>
          <w:numId w:val="0"/>
        </w:numPr>
        <w:tabs>
          <w:tab w:val="clear" w:pos="4320"/>
          <w:tab w:val="left" w:pos="2977"/>
          <w:tab w:val="left" w:pos="4464"/>
        </w:tabs>
        <w:spacing w:after="0" w:line="240" w:lineRule="auto"/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  <w:r>
        <w:rPr>
          <w:rFonts w:ascii="Times New Roman" w:hAnsi="Times New Roman" w:cs="Times New Roman"/>
          <w:b w:val="0"/>
          <w:i w:val="0"/>
          <w:sz w:val="26"/>
          <w:szCs w:val="26"/>
        </w:rPr>
        <w:t>Красноярско</w:t>
      </w:r>
      <w:r w:rsidR="0091083B">
        <w:rPr>
          <w:rFonts w:ascii="Times New Roman" w:hAnsi="Times New Roman" w:cs="Times New Roman"/>
          <w:b w:val="0"/>
          <w:i w:val="0"/>
          <w:sz w:val="26"/>
          <w:szCs w:val="26"/>
        </w:rPr>
        <w:t>го</w:t>
      </w:r>
      <w:r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кра</w:t>
      </w:r>
      <w:r w:rsidR="0091083B">
        <w:rPr>
          <w:rFonts w:ascii="Times New Roman" w:hAnsi="Times New Roman" w:cs="Times New Roman"/>
          <w:b w:val="0"/>
          <w:i w:val="0"/>
          <w:sz w:val="26"/>
          <w:szCs w:val="26"/>
        </w:rPr>
        <w:t>я</w:t>
      </w:r>
      <w:r w:rsidR="003E3622" w:rsidRPr="00AC0EBA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(</w:t>
      </w:r>
      <w:proofErr w:type="gramStart"/>
      <w:r w:rsidR="003E3622" w:rsidRPr="00AC0EBA">
        <w:rPr>
          <w:rFonts w:ascii="Times New Roman" w:hAnsi="Times New Roman" w:cs="Times New Roman"/>
          <w:b w:val="0"/>
          <w:i w:val="0"/>
          <w:sz w:val="26"/>
          <w:szCs w:val="26"/>
        </w:rPr>
        <w:t>межрайонно</w:t>
      </w:r>
      <w:r w:rsidR="00AC0EBA">
        <w:rPr>
          <w:rFonts w:ascii="Times New Roman" w:hAnsi="Times New Roman" w:cs="Times New Roman"/>
          <w:b w:val="0"/>
          <w:i w:val="0"/>
          <w:sz w:val="26"/>
          <w:szCs w:val="26"/>
        </w:rPr>
        <w:t>е</w:t>
      </w:r>
      <w:proofErr w:type="gramEnd"/>
      <w:r w:rsidR="003E3622" w:rsidRPr="00AC0EBA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) </w:t>
      </w:r>
      <w:r w:rsidR="00A74FAD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для ведения бюджетного учета </w:t>
      </w:r>
      <w:r w:rsidR="00E678C1" w:rsidRPr="00AF32DF">
        <w:rPr>
          <w:rFonts w:ascii="Times New Roman" w:hAnsi="Times New Roman" w:cs="Times New Roman"/>
          <w:b w:val="0"/>
          <w:i w:val="0"/>
          <w:sz w:val="26"/>
          <w:szCs w:val="26"/>
        </w:rPr>
        <w:t>на 201</w:t>
      </w:r>
      <w:r w:rsidR="005401B0">
        <w:rPr>
          <w:rFonts w:ascii="Times New Roman" w:hAnsi="Times New Roman" w:cs="Times New Roman"/>
          <w:b w:val="0"/>
          <w:i w:val="0"/>
          <w:sz w:val="26"/>
          <w:szCs w:val="26"/>
        </w:rPr>
        <w:t>9</w:t>
      </w:r>
      <w:r w:rsidR="00E678C1" w:rsidRPr="00AF32DF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год</w:t>
      </w:r>
    </w:p>
    <w:p w:rsidR="00AC0EBA" w:rsidRDefault="00AC0EBA" w:rsidP="00E678C1">
      <w:pPr>
        <w:pStyle w:val="a0"/>
      </w:pPr>
    </w:p>
    <w:p w:rsidR="009D6461" w:rsidRPr="004F488A" w:rsidRDefault="00BD344F" w:rsidP="009D6461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344F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 w:rsidR="00216A8A">
        <w:rPr>
          <w:rFonts w:ascii="Times New Roman" w:hAnsi="Times New Roman" w:cs="Times New Roman"/>
          <w:sz w:val="26"/>
          <w:szCs w:val="26"/>
        </w:rPr>
        <w:t>Федерального закона от 06.12.2011 № 402-ФЗ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положений</w:t>
      </w:r>
      <w:r w:rsidRPr="00BD344F">
        <w:rPr>
          <w:rFonts w:ascii="Times New Roman" w:hAnsi="Times New Roman" w:cs="Times New Roman"/>
          <w:sz w:val="26"/>
          <w:szCs w:val="26"/>
        </w:rPr>
        <w:t xml:space="preserve"> Учетной политики по исполнению бюджета Пенсионного фонда Российской Федерации, утвержденной постановлением Правления ПФР </w:t>
      </w:r>
      <w:r w:rsidR="00F129A3" w:rsidRPr="00F129A3">
        <w:rPr>
          <w:rFonts w:ascii="Times New Roman" w:hAnsi="Times New Roman" w:cs="Times New Roman"/>
          <w:sz w:val="26"/>
          <w:szCs w:val="26"/>
        </w:rPr>
        <w:t>от 25.12.2018  №</w:t>
      </w:r>
      <w:r w:rsidR="00F9187C">
        <w:rPr>
          <w:rFonts w:ascii="Times New Roman" w:hAnsi="Times New Roman" w:cs="Times New Roman"/>
          <w:sz w:val="26"/>
          <w:szCs w:val="26"/>
        </w:rPr>
        <w:t xml:space="preserve"> 553п</w:t>
      </w:r>
      <w:proofErr w:type="gramStart"/>
      <w:r w:rsidR="00F129A3" w:rsidRPr="00F129A3">
        <w:rPr>
          <w:rFonts w:ascii="Times New Roman" w:hAnsi="Times New Roman" w:cs="Times New Roman"/>
          <w:sz w:val="26"/>
          <w:szCs w:val="26"/>
        </w:rPr>
        <w:t xml:space="preserve"> </w:t>
      </w:r>
      <w:r w:rsidR="00747973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F30BA" w:rsidRDefault="00FC4F52" w:rsidP="009D6461">
      <w:pPr>
        <w:pStyle w:val="a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ПРИКАЗЫВАЮ</w:t>
      </w:r>
      <w:r w:rsidR="001F30BA" w:rsidRPr="00B0163C">
        <w:rPr>
          <w:rFonts w:ascii="Times New Roman" w:hAnsi="Times New Roman" w:cs="Times New Roman"/>
          <w:b/>
          <w:sz w:val="26"/>
          <w:szCs w:val="26"/>
        </w:rPr>
        <w:t>:</w:t>
      </w:r>
    </w:p>
    <w:p w:rsidR="00BD344F" w:rsidRDefault="00BD344F" w:rsidP="00AC0EBA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D344F" w:rsidRPr="00BD344F" w:rsidRDefault="00BD344F" w:rsidP="00BD344F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0C2">
        <w:rPr>
          <w:rFonts w:ascii="Times New Roman" w:hAnsi="Times New Roman" w:cs="Times New Roman"/>
          <w:sz w:val="26"/>
          <w:szCs w:val="26"/>
        </w:rPr>
        <w:t>1.</w:t>
      </w:r>
      <w:r w:rsidRPr="00BD344F">
        <w:rPr>
          <w:rFonts w:ascii="Times New Roman" w:hAnsi="Times New Roman" w:cs="Times New Roman"/>
          <w:b/>
          <w:sz w:val="26"/>
          <w:szCs w:val="26"/>
        </w:rPr>
        <w:tab/>
      </w:r>
      <w:r w:rsidRPr="00BD344F">
        <w:rPr>
          <w:rFonts w:ascii="Times New Roman" w:hAnsi="Times New Roman" w:cs="Times New Roman"/>
          <w:sz w:val="26"/>
          <w:szCs w:val="26"/>
        </w:rPr>
        <w:t>Возложить организацию ведения бюджетного учета и хранения документов бюджетного учета в УПФР</w:t>
      </w:r>
      <w:r>
        <w:rPr>
          <w:rFonts w:ascii="Times New Roman" w:hAnsi="Times New Roman" w:cs="Times New Roman"/>
          <w:sz w:val="26"/>
          <w:szCs w:val="26"/>
        </w:rPr>
        <w:t xml:space="preserve"> в Эвенкийском муниципальном районе Красноярского края (межрайонном) на начальника УПФР в</w:t>
      </w:r>
      <w:r w:rsidRPr="00BD344F">
        <w:rPr>
          <w:rFonts w:ascii="Times New Roman" w:hAnsi="Times New Roman" w:cs="Times New Roman"/>
          <w:sz w:val="26"/>
          <w:szCs w:val="26"/>
        </w:rPr>
        <w:t xml:space="preserve"> Эвенкийском муниципальном районе Красноярского края (межрайонном)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D344F" w:rsidRPr="00BD344F" w:rsidRDefault="00BD344F" w:rsidP="00BD344F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344F">
        <w:rPr>
          <w:rFonts w:ascii="Times New Roman" w:hAnsi="Times New Roman" w:cs="Times New Roman"/>
          <w:sz w:val="26"/>
          <w:szCs w:val="26"/>
        </w:rPr>
        <w:t>2.</w:t>
      </w:r>
      <w:r w:rsidRPr="00BD344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D344F">
        <w:rPr>
          <w:rFonts w:ascii="Times New Roman" w:hAnsi="Times New Roman" w:cs="Times New Roman"/>
          <w:sz w:val="26"/>
          <w:szCs w:val="26"/>
        </w:rPr>
        <w:t xml:space="preserve">Ведение бюджетного учета УПФР в Эвенкийском муниципальном районе Красноярского края (межрайонном) осуществлять в соответствии с Учетной политикой по исполнению бюджета Пенсионного фонда Российской Федерации, утвержденной постановлением Правления </w:t>
      </w:r>
      <w:r w:rsidRPr="004F488A">
        <w:rPr>
          <w:rFonts w:ascii="Times New Roman" w:hAnsi="Times New Roman" w:cs="Times New Roman"/>
          <w:sz w:val="26"/>
          <w:szCs w:val="26"/>
        </w:rPr>
        <w:t>ПФР от</w:t>
      </w:r>
      <w:r w:rsidR="004F488A" w:rsidRPr="004F488A">
        <w:rPr>
          <w:rFonts w:ascii="Times New Roman" w:hAnsi="Times New Roman" w:cs="Times New Roman"/>
          <w:sz w:val="26"/>
          <w:szCs w:val="26"/>
        </w:rPr>
        <w:t xml:space="preserve"> 25</w:t>
      </w:r>
      <w:r w:rsidRPr="004F488A">
        <w:rPr>
          <w:rFonts w:ascii="Times New Roman" w:hAnsi="Times New Roman" w:cs="Times New Roman"/>
          <w:sz w:val="26"/>
          <w:szCs w:val="26"/>
        </w:rPr>
        <w:t xml:space="preserve">.12.2018  № </w:t>
      </w:r>
      <w:r w:rsidR="004F488A" w:rsidRPr="004F488A">
        <w:rPr>
          <w:rFonts w:ascii="Times New Roman" w:hAnsi="Times New Roman" w:cs="Times New Roman"/>
          <w:sz w:val="26"/>
          <w:szCs w:val="26"/>
        </w:rPr>
        <w:t>553</w:t>
      </w:r>
      <w:r w:rsidRPr="004F488A">
        <w:rPr>
          <w:rFonts w:ascii="Times New Roman" w:hAnsi="Times New Roman" w:cs="Times New Roman"/>
          <w:sz w:val="26"/>
          <w:szCs w:val="26"/>
        </w:rPr>
        <w:t xml:space="preserve">п (далее - Учетная политика ПФР) </w:t>
      </w:r>
      <w:r w:rsidR="00691FC6">
        <w:rPr>
          <w:rFonts w:ascii="Times New Roman" w:hAnsi="Times New Roman" w:cs="Times New Roman"/>
          <w:sz w:val="26"/>
          <w:szCs w:val="26"/>
        </w:rPr>
        <w:t xml:space="preserve"> и Учетной политикой </w:t>
      </w:r>
      <w:r w:rsidR="00747973" w:rsidRPr="00747973">
        <w:rPr>
          <w:rFonts w:ascii="Times New Roman" w:hAnsi="Times New Roman" w:cs="Times New Roman"/>
          <w:sz w:val="26"/>
          <w:szCs w:val="26"/>
        </w:rPr>
        <w:t xml:space="preserve">по исполнению бюджета </w:t>
      </w:r>
      <w:r w:rsidRPr="00BD344F">
        <w:rPr>
          <w:rFonts w:ascii="Times New Roman" w:hAnsi="Times New Roman" w:cs="Times New Roman"/>
          <w:sz w:val="26"/>
          <w:szCs w:val="26"/>
        </w:rPr>
        <w:t>УПФР в Эвенкийском муниципальном районе К</w:t>
      </w:r>
      <w:r>
        <w:rPr>
          <w:rFonts w:ascii="Times New Roman" w:hAnsi="Times New Roman" w:cs="Times New Roman"/>
          <w:sz w:val="26"/>
          <w:szCs w:val="26"/>
        </w:rPr>
        <w:t>расноярского края (межрайонном),</w:t>
      </w:r>
      <w:r w:rsidRPr="00BD344F">
        <w:rPr>
          <w:rFonts w:ascii="Times New Roman" w:hAnsi="Times New Roman" w:cs="Times New Roman"/>
          <w:sz w:val="26"/>
          <w:szCs w:val="26"/>
        </w:rPr>
        <w:t xml:space="preserve"> согласно приложению 1 к настоящему приказу. </w:t>
      </w:r>
      <w:proofErr w:type="gramEnd"/>
    </w:p>
    <w:p w:rsidR="00BD344F" w:rsidRPr="00BD344F" w:rsidRDefault="00BD344F" w:rsidP="00BD344F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344F">
        <w:rPr>
          <w:rFonts w:ascii="Times New Roman" w:hAnsi="Times New Roman" w:cs="Times New Roman"/>
          <w:sz w:val="26"/>
          <w:szCs w:val="26"/>
        </w:rPr>
        <w:t>3.</w:t>
      </w:r>
      <w:r w:rsidRPr="00BD344F">
        <w:rPr>
          <w:rFonts w:ascii="Times New Roman" w:hAnsi="Times New Roman" w:cs="Times New Roman"/>
          <w:sz w:val="26"/>
          <w:szCs w:val="26"/>
        </w:rPr>
        <w:tab/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Pr="00BD344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BD34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D344F">
        <w:rPr>
          <w:rFonts w:ascii="Times New Roman" w:hAnsi="Times New Roman" w:cs="Times New Roman"/>
          <w:sz w:val="26"/>
          <w:szCs w:val="26"/>
        </w:rPr>
        <w:t>главного</w:t>
      </w:r>
      <w:proofErr w:type="gramEnd"/>
      <w:r w:rsidRPr="00BD344F">
        <w:rPr>
          <w:rFonts w:ascii="Times New Roman" w:hAnsi="Times New Roman" w:cs="Times New Roman"/>
          <w:sz w:val="26"/>
          <w:szCs w:val="26"/>
        </w:rPr>
        <w:t xml:space="preserve"> бухгалтера</w:t>
      </w:r>
      <w:r w:rsidR="00300C79">
        <w:rPr>
          <w:rFonts w:ascii="Times New Roman" w:hAnsi="Times New Roman" w:cs="Times New Roman"/>
          <w:sz w:val="26"/>
          <w:szCs w:val="26"/>
        </w:rPr>
        <w:t xml:space="preserve"> – руководителя ФЭГ</w:t>
      </w:r>
      <w:r w:rsidRPr="00BD344F">
        <w:rPr>
          <w:rFonts w:ascii="Times New Roman" w:hAnsi="Times New Roman" w:cs="Times New Roman"/>
          <w:sz w:val="26"/>
          <w:szCs w:val="26"/>
        </w:rPr>
        <w:t>.</w:t>
      </w:r>
    </w:p>
    <w:p w:rsidR="00BD344F" w:rsidRPr="00BD344F" w:rsidRDefault="00BD344F" w:rsidP="00BD344F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344F">
        <w:rPr>
          <w:rFonts w:ascii="Times New Roman" w:hAnsi="Times New Roman" w:cs="Times New Roman"/>
          <w:sz w:val="26"/>
          <w:szCs w:val="26"/>
        </w:rPr>
        <w:t>4.</w:t>
      </w:r>
      <w:r w:rsidRPr="00BD344F">
        <w:rPr>
          <w:rFonts w:ascii="Times New Roman" w:hAnsi="Times New Roman" w:cs="Times New Roman"/>
          <w:sz w:val="26"/>
          <w:szCs w:val="26"/>
        </w:rPr>
        <w:tab/>
        <w:t>Утвердить рабочий план счетов УПФР в Эвенкийском муниципальном районе Красноярского края (межрайонном)  (приложение 2 к настоящему приказу).</w:t>
      </w:r>
    </w:p>
    <w:p w:rsidR="00BD344F" w:rsidRPr="00BD344F" w:rsidRDefault="00BD344F" w:rsidP="00BD344F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344F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Pr="00BD344F">
        <w:rPr>
          <w:rFonts w:ascii="Times New Roman" w:hAnsi="Times New Roman" w:cs="Times New Roman"/>
          <w:sz w:val="26"/>
          <w:szCs w:val="26"/>
        </w:rPr>
        <w:tab/>
        <w:t>Утвердить график документооборота УПФР в Эвенкийском муниципальном районе Красноярского края (межрайонном)  (приложение 3 к настоящему приказу).</w:t>
      </w:r>
    </w:p>
    <w:p w:rsidR="00DF6012" w:rsidRDefault="00394E92" w:rsidP="00970DF6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50A2" w:rsidRPr="008250A2">
        <w:rPr>
          <w:rFonts w:ascii="Times New Roman" w:hAnsi="Times New Roman" w:cs="Times New Roman"/>
          <w:sz w:val="26"/>
          <w:szCs w:val="26"/>
        </w:rPr>
        <w:t>.</w:t>
      </w:r>
      <w:r w:rsidR="008250A2" w:rsidRPr="008250A2">
        <w:rPr>
          <w:rFonts w:ascii="Times New Roman" w:hAnsi="Times New Roman" w:cs="Times New Roman"/>
          <w:sz w:val="26"/>
          <w:szCs w:val="26"/>
        </w:rPr>
        <w:tab/>
      </w:r>
      <w:r w:rsidR="00DF6012" w:rsidRPr="00DF6012">
        <w:rPr>
          <w:rFonts w:ascii="Times New Roman" w:hAnsi="Times New Roman" w:cs="Times New Roman"/>
          <w:sz w:val="26"/>
          <w:szCs w:val="26"/>
        </w:rPr>
        <w:t>Утвердить перечень документов, самостоятельно разработанных и принимаемых к бюджетному учету УПФР в Эвенкийском муниципальном районе Красноярского края (</w:t>
      </w:r>
      <w:proofErr w:type="gramStart"/>
      <w:r w:rsidR="00DF6012" w:rsidRPr="00DF6012"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 w:rsidR="00DF6012" w:rsidRPr="00DF6012">
        <w:rPr>
          <w:rFonts w:ascii="Times New Roman" w:hAnsi="Times New Roman" w:cs="Times New Roman"/>
          <w:sz w:val="26"/>
          <w:szCs w:val="26"/>
        </w:rPr>
        <w:t>), согласно приложению 4 к настоящему приказу.</w:t>
      </w:r>
    </w:p>
    <w:p w:rsidR="00970DF6" w:rsidRDefault="00DF6012" w:rsidP="00970DF6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   </w:t>
      </w:r>
      <w:r w:rsidR="00970DF6" w:rsidRPr="00970DF6">
        <w:rPr>
          <w:rFonts w:ascii="Times New Roman" w:hAnsi="Times New Roman" w:cs="Times New Roman"/>
          <w:sz w:val="26"/>
          <w:szCs w:val="26"/>
        </w:rPr>
        <w:t>Первичные документы подписывать должностными лицами, имеющими право подписи: начальником, в случае отсутствия - лицом, назначенным по Приказу, и главным бухгалтером-руководителем финансово</w:t>
      </w:r>
      <w:r w:rsidR="00970DF6">
        <w:rPr>
          <w:rFonts w:ascii="Times New Roman" w:hAnsi="Times New Roman" w:cs="Times New Roman"/>
          <w:sz w:val="26"/>
          <w:szCs w:val="26"/>
        </w:rPr>
        <w:t xml:space="preserve"> </w:t>
      </w:r>
      <w:r w:rsidR="00970DF6" w:rsidRPr="00970DF6">
        <w:rPr>
          <w:rFonts w:ascii="Times New Roman" w:hAnsi="Times New Roman" w:cs="Times New Roman"/>
          <w:sz w:val="26"/>
          <w:szCs w:val="26"/>
        </w:rPr>
        <w:t>-</w:t>
      </w:r>
      <w:r w:rsidR="00970DF6">
        <w:rPr>
          <w:rFonts w:ascii="Times New Roman" w:hAnsi="Times New Roman" w:cs="Times New Roman"/>
          <w:sz w:val="26"/>
          <w:szCs w:val="26"/>
        </w:rPr>
        <w:t xml:space="preserve"> </w:t>
      </w:r>
      <w:r w:rsidR="00970DF6" w:rsidRPr="00970DF6">
        <w:rPr>
          <w:rFonts w:ascii="Times New Roman" w:hAnsi="Times New Roman" w:cs="Times New Roman"/>
          <w:sz w:val="26"/>
          <w:szCs w:val="26"/>
        </w:rPr>
        <w:t>экономической группы, в случае отсутствия – лицом, назначенным по Приказу.</w:t>
      </w:r>
    </w:p>
    <w:p w:rsidR="00BD344F" w:rsidRPr="00BD344F" w:rsidRDefault="00DF6012" w:rsidP="00970DF6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134A3">
        <w:rPr>
          <w:rFonts w:ascii="Times New Roman" w:hAnsi="Times New Roman" w:cs="Times New Roman"/>
          <w:sz w:val="26"/>
          <w:szCs w:val="26"/>
        </w:rPr>
        <w:t xml:space="preserve">.     </w:t>
      </w:r>
      <w:r w:rsidR="008250A2" w:rsidRPr="008250A2">
        <w:rPr>
          <w:rFonts w:ascii="Times New Roman" w:hAnsi="Times New Roman" w:cs="Times New Roman"/>
          <w:sz w:val="26"/>
          <w:szCs w:val="26"/>
        </w:rPr>
        <w:t>Признать утратившим силу приказ УПФР ПФР в Эвенкийском муниципальном районе Красноярского края (межрайонном) от</w:t>
      </w:r>
      <w:r w:rsidR="008250A2">
        <w:rPr>
          <w:rFonts w:ascii="Times New Roman" w:hAnsi="Times New Roman" w:cs="Times New Roman"/>
          <w:sz w:val="26"/>
          <w:szCs w:val="26"/>
        </w:rPr>
        <w:t xml:space="preserve"> 09.01.2018г. </w:t>
      </w:r>
      <w:r w:rsidR="008250A2" w:rsidRPr="008250A2">
        <w:rPr>
          <w:rFonts w:ascii="Times New Roman" w:hAnsi="Times New Roman" w:cs="Times New Roman"/>
          <w:sz w:val="26"/>
          <w:szCs w:val="26"/>
        </w:rPr>
        <w:t xml:space="preserve">.№ </w:t>
      </w:r>
      <w:r w:rsidR="008250A2">
        <w:rPr>
          <w:rFonts w:ascii="Times New Roman" w:hAnsi="Times New Roman" w:cs="Times New Roman"/>
          <w:sz w:val="26"/>
          <w:szCs w:val="26"/>
        </w:rPr>
        <w:t>1</w:t>
      </w:r>
      <w:r w:rsidR="008250A2" w:rsidRPr="008250A2">
        <w:rPr>
          <w:rFonts w:ascii="Times New Roman" w:hAnsi="Times New Roman" w:cs="Times New Roman"/>
          <w:sz w:val="26"/>
          <w:szCs w:val="26"/>
        </w:rPr>
        <w:t xml:space="preserve"> «Об учетной политике УПФР в Э</w:t>
      </w:r>
      <w:r w:rsidR="008250A2">
        <w:rPr>
          <w:rFonts w:ascii="Times New Roman" w:hAnsi="Times New Roman" w:cs="Times New Roman"/>
          <w:sz w:val="26"/>
          <w:szCs w:val="26"/>
        </w:rPr>
        <w:t xml:space="preserve">венкийском муниципальном районе </w:t>
      </w:r>
      <w:r w:rsidR="008250A2" w:rsidRPr="008250A2">
        <w:rPr>
          <w:rFonts w:ascii="Times New Roman" w:hAnsi="Times New Roman" w:cs="Times New Roman"/>
          <w:sz w:val="26"/>
          <w:szCs w:val="26"/>
        </w:rPr>
        <w:t>Красноярского края (</w:t>
      </w:r>
      <w:proofErr w:type="gramStart"/>
      <w:r w:rsidR="008250A2" w:rsidRPr="008250A2"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 w:rsidR="008250A2" w:rsidRPr="008250A2">
        <w:rPr>
          <w:rFonts w:ascii="Times New Roman" w:hAnsi="Times New Roman" w:cs="Times New Roman"/>
          <w:sz w:val="26"/>
          <w:szCs w:val="26"/>
        </w:rPr>
        <w:t>) на 201</w:t>
      </w:r>
      <w:r w:rsidR="008250A2">
        <w:rPr>
          <w:rFonts w:ascii="Times New Roman" w:hAnsi="Times New Roman" w:cs="Times New Roman"/>
          <w:sz w:val="26"/>
          <w:szCs w:val="26"/>
        </w:rPr>
        <w:t>8</w:t>
      </w:r>
      <w:r w:rsidR="008250A2" w:rsidRPr="008250A2">
        <w:rPr>
          <w:rFonts w:ascii="Times New Roman" w:hAnsi="Times New Roman" w:cs="Times New Roman"/>
          <w:sz w:val="26"/>
          <w:szCs w:val="26"/>
        </w:rPr>
        <w:t xml:space="preserve"> год» с 01 января 2019 года.</w:t>
      </w:r>
    </w:p>
    <w:p w:rsidR="008250A2" w:rsidRPr="008250A2" w:rsidRDefault="00DF6012" w:rsidP="008250A2">
      <w:pPr>
        <w:pStyle w:val="a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970DF6">
        <w:rPr>
          <w:rFonts w:ascii="Times New Roman" w:hAnsi="Times New Roman" w:cs="Times New Roman"/>
          <w:sz w:val="26"/>
          <w:szCs w:val="26"/>
        </w:rPr>
        <w:t xml:space="preserve">.    </w:t>
      </w:r>
      <w:r w:rsidR="008250A2" w:rsidRPr="008250A2">
        <w:rPr>
          <w:rFonts w:ascii="Times New Roman" w:hAnsi="Times New Roman" w:cs="Times New Roman"/>
          <w:sz w:val="26"/>
          <w:szCs w:val="26"/>
        </w:rPr>
        <w:t xml:space="preserve">Установить, что настоящий приказ применяется при ведении бюджетного учета с 01 января 2019 года.  </w:t>
      </w:r>
    </w:p>
    <w:p w:rsidR="00BD344F" w:rsidRDefault="00DF6012" w:rsidP="008250A2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250A2" w:rsidRPr="008250A2">
        <w:rPr>
          <w:rFonts w:ascii="Times New Roman" w:hAnsi="Times New Roman" w:cs="Times New Roman"/>
          <w:sz w:val="26"/>
          <w:szCs w:val="26"/>
        </w:rPr>
        <w:t>.</w:t>
      </w:r>
      <w:r w:rsidR="008250A2" w:rsidRPr="008250A2">
        <w:rPr>
          <w:rFonts w:ascii="Times New Roman" w:hAnsi="Times New Roman" w:cs="Times New Roman"/>
          <w:sz w:val="26"/>
          <w:szCs w:val="26"/>
        </w:rPr>
        <w:tab/>
        <w:t xml:space="preserve">Общий </w:t>
      </w:r>
      <w:proofErr w:type="gramStart"/>
      <w:r w:rsidR="008250A2" w:rsidRPr="008250A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250A2" w:rsidRPr="008250A2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D201A0" w:rsidRDefault="00D201A0" w:rsidP="00B1144F">
      <w:pPr>
        <w:pStyle w:val="a0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972CE" w:rsidRDefault="002972CE" w:rsidP="00B1144F">
      <w:pPr>
        <w:pStyle w:val="a0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260C2" w:rsidRDefault="00F260C2" w:rsidP="00B1144F">
      <w:pPr>
        <w:pStyle w:val="a0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9046F" w:rsidRDefault="00F9046F" w:rsidP="00B1144F">
      <w:pPr>
        <w:pStyle w:val="a0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5180" w:rsidRPr="00F779E0" w:rsidRDefault="002972CE" w:rsidP="00B1144F">
      <w:pPr>
        <w:pStyle w:val="a0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="001F30BA" w:rsidRPr="00F779E0">
        <w:rPr>
          <w:rFonts w:ascii="Times New Roman" w:hAnsi="Times New Roman" w:cs="Times New Roman"/>
          <w:sz w:val="26"/>
          <w:szCs w:val="26"/>
        </w:rPr>
        <w:tab/>
      </w:r>
      <w:r w:rsidR="001F30BA" w:rsidRPr="00F779E0">
        <w:rPr>
          <w:rFonts w:ascii="Times New Roman" w:hAnsi="Times New Roman" w:cs="Times New Roman"/>
          <w:sz w:val="26"/>
          <w:szCs w:val="26"/>
        </w:rPr>
        <w:tab/>
      </w:r>
      <w:r w:rsidR="00F904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1F30BA" w:rsidRPr="00F779E0">
        <w:rPr>
          <w:rFonts w:ascii="Times New Roman" w:hAnsi="Times New Roman" w:cs="Times New Roman"/>
          <w:sz w:val="26"/>
          <w:szCs w:val="26"/>
        </w:rPr>
        <w:tab/>
      </w:r>
      <w:r w:rsidR="001F30BA" w:rsidRPr="00F779E0"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Т.Н.Мухачева</w:t>
      </w:r>
      <w:proofErr w:type="spellEnd"/>
    </w:p>
    <w:p w:rsidR="00D201A0" w:rsidRDefault="00D201A0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D201A0" w:rsidRDefault="00D201A0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D201A0" w:rsidRDefault="00D201A0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EE262B" w:rsidRDefault="00EE262B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EE262B" w:rsidRDefault="00EE262B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972CE" w:rsidRDefault="002972C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972CE" w:rsidRDefault="002972C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972CE" w:rsidRDefault="002972C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B44EE" w:rsidRDefault="002B44E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2972CE" w:rsidRDefault="002972C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A218D3" w:rsidRDefault="00A218D3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</w:p>
    <w:p w:rsidR="001F30BA" w:rsidRPr="00CE3A72" w:rsidRDefault="002972CE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Бабкина</w:t>
      </w:r>
    </w:p>
    <w:p w:rsidR="001F30BA" w:rsidRPr="00CE3A72" w:rsidRDefault="001F30BA" w:rsidP="00CA37D2">
      <w:pPr>
        <w:pStyle w:val="a0"/>
        <w:spacing w:after="0" w:line="200" w:lineRule="atLeast"/>
        <w:rPr>
          <w:rFonts w:ascii="Times New Roman" w:hAnsi="Times New Roman" w:cs="Times New Roman"/>
          <w:sz w:val="20"/>
        </w:rPr>
      </w:pPr>
      <w:r w:rsidRPr="00CE3A72">
        <w:rPr>
          <w:rFonts w:ascii="Times New Roman" w:hAnsi="Times New Roman" w:cs="Times New Roman"/>
          <w:sz w:val="20"/>
        </w:rPr>
        <w:t>2</w:t>
      </w:r>
      <w:r w:rsidR="005D5D57">
        <w:rPr>
          <w:rFonts w:ascii="Times New Roman" w:hAnsi="Times New Roman" w:cs="Times New Roman"/>
          <w:sz w:val="20"/>
        </w:rPr>
        <w:t>-20-23</w:t>
      </w:r>
      <w:r w:rsidRPr="00CE3A72">
        <w:rPr>
          <w:rFonts w:ascii="Times New Roman" w:hAnsi="Times New Roman" w:cs="Times New Roman"/>
          <w:sz w:val="20"/>
        </w:rPr>
        <w:t>(03)</w:t>
      </w:r>
    </w:p>
    <w:sectPr w:rsidR="001F30BA" w:rsidRPr="00CE3A72" w:rsidSect="00EE262B">
      <w:footerReference w:type="default" r:id="rId10"/>
      <w:footnotePr>
        <w:pos w:val="beneathText"/>
      </w:footnotePr>
      <w:pgSz w:w="11905" w:h="16837" w:code="9"/>
      <w:pgMar w:top="993" w:right="565" w:bottom="993" w:left="1276" w:header="720" w:footer="0" w:gutter="0"/>
      <w:cols w:space="720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DE0" w:rsidRDefault="00433DE0">
      <w:pPr>
        <w:spacing w:line="240" w:lineRule="auto"/>
      </w:pPr>
      <w:r>
        <w:separator/>
      </w:r>
    </w:p>
  </w:endnote>
  <w:endnote w:type="continuationSeparator" w:id="0">
    <w:p w:rsidR="00433DE0" w:rsidRDefault="00433D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24">
    <w:altName w:val="Times New Roman"/>
    <w:charset w:val="CC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4F" w:rsidRDefault="00BD344F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A74FAD">
      <w:rPr>
        <w:noProof/>
      </w:rPr>
      <w:t>1</w:t>
    </w:r>
    <w:r>
      <w:rPr>
        <w:noProof/>
      </w:rPr>
      <w:fldChar w:fldCharType="end"/>
    </w:r>
  </w:p>
  <w:p w:rsidR="00BD344F" w:rsidRDefault="00BD344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DE0" w:rsidRDefault="00433DE0">
      <w:pPr>
        <w:spacing w:line="240" w:lineRule="auto"/>
      </w:pPr>
      <w:r>
        <w:separator/>
      </w:r>
    </w:p>
  </w:footnote>
  <w:footnote w:type="continuationSeparator" w:id="0">
    <w:p w:rsidR="00433DE0" w:rsidRDefault="00433D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9EE081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9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6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9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1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2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3">
    <w:nsid w:val="03213502"/>
    <w:multiLevelType w:val="hybridMultilevel"/>
    <w:tmpl w:val="959CF99C"/>
    <w:lvl w:ilvl="0" w:tplc="9C3644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091698"/>
    <w:multiLevelType w:val="hybridMultilevel"/>
    <w:tmpl w:val="63AAEC06"/>
    <w:lvl w:ilvl="0" w:tplc="179C053E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07102FBA"/>
    <w:multiLevelType w:val="hybridMultilevel"/>
    <w:tmpl w:val="909E76B2"/>
    <w:lvl w:ilvl="0" w:tplc="B628B2DE">
      <w:start w:val="3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0A7154C2"/>
    <w:multiLevelType w:val="hybridMultilevel"/>
    <w:tmpl w:val="FEA804E0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7">
    <w:nsid w:val="127A18B8"/>
    <w:multiLevelType w:val="hybridMultilevel"/>
    <w:tmpl w:val="361664C0"/>
    <w:lvl w:ilvl="0" w:tplc="07FEEB8E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14692775"/>
    <w:multiLevelType w:val="hybridMultilevel"/>
    <w:tmpl w:val="F0D25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406A9B"/>
    <w:multiLevelType w:val="hybridMultilevel"/>
    <w:tmpl w:val="0C822BD8"/>
    <w:lvl w:ilvl="0" w:tplc="7FFA0F80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8B11A32"/>
    <w:multiLevelType w:val="hybridMultilevel"/>
    <w:tmpl w:val="4FC6F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6583E"/>
    <w:multiLevelType w:val="hybridMultilevel"/>
    <w:tmpl w:val="9782D4C8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E56E4"/>
    <w:multiLevelType w:val="hybridMultilevel"/>
    <w:tmpl w:val="5D562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84676"/>
    <w:multiLevelType w:val="hybridMultilevel"/>
    <w:tmpl w:val="CE869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A5975AB"/>
    <w:multiLevelType w:val="hybridMultilevel"/>
    <w:tmpl w:val="6F5206EA"/>
    <w:lvl w:ilvl="0" w:tplc="28F6AC4C">
      <w:start w:val="3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CDA6DF9"/>
    <w:multiLevelType w:val="hybridMultilevel"/>
    <w:tmpl w:val="77E2B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03E01"/>
    <w:multiLevelType w:val="hybridMultilevel"/>
    <w:tmpl w:val="D520C25C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24879"/>
    <w:multiLevelType w:val="hybridMultilevel"/>
    <w:tmpl w:val="ED929090"/>
    <w:lvl w:ilvl="0" w:tplc="63F29050">
      <w:start w:val="3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FB52F7F"/>
    <w:multiLevelType w:val="hybridMultilevel"/>
    <w:tmpl w:val="B0E6E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5D7A0A"/>
    <w:multiLevelType w:val="hybridMultilevel"/>
    <w:tmpl w:val="5E88DE0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4CC7A1A"/>
    <w:multiLevelType w:val="hybridMultilevel"/>
    <w:tmpl w:val="05FCF504"/>
    <w:lvl w:ilvl="0" w:tplc="266C4172">
      <w:start w:val="18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7636E4C"/>
    <w:multiLevelType w:val="hybridMultilevel"/>
    <w:tmpl w:val="674668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B03849"/>
    <w:multiLevelType w:val="hybridMultilevel"/>
    <w:tmpl w:val="F14A4694"/>
    <w:lvl w:ilvl="0" w:tplc="2BD28748">
      <w:start w:val="1"/>
      <w:numFmt w:val="decimal"/>
      <w:lvlText w:val="%1."/>
      <w:lvlJc w:val="left"/>
      <w:pPr>
        <w:ind w:left="121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31"/>
  </w:num>
  <w:num w:numId="16">
    <w:abstractNumId w:val="13"/>
  </w:num>
  <w:num w:numId="17">
    <w:abstractNumId w:val="25"/>
  </w:num>
  <w:num w:numId="18">
    <w:abstractNumId w:val="16"/>
  </w:num>
  <w:num w:numId="19">
    <w:abstractNumId w:val="23"/>
  </w:num>
  <w:num w:numId="20">
    <w:abstractNumId w:val="22"/>
  </w:num>
  <w:num w:numId="21">
    <w:abstractNumId w:val="21"/>
  </w:num>
  <w:num w:numId="22">
    <w:abstractNumId w:val="30"/>
  </w:num>
  <w:num w:numId="23">
    <w:abstractNumId w:val="24"/>
  </w:num>
  <w:num w:numId="24">
    <w:abstractNumId w:val="14"/>
  </w:num>
  <w:num w:numId="25">
    <w:abstractNumId w:val="17"/>
  </w:num>
  <w:num w:numId="26">
    <w:abstractNumId w:val="27"/>
  </w:num>
  <w:num w:numId="27">
    <w:abstractNumId w:val="19"/>
  </w:num>
  <w:num w:numId="28">
    <w:abstractNumId w:val="29"/>
  </w:num>
  <w:num w:numId="29">
    <w:abstractNumId w:val="18"/>
  </w:num>
  <w:num w:numId="30">
    <w:abstractNumId w:val="26"/>
  </w:num>
  <w:num w:numId="31">
    <w:abstractNumId w:val="15"/>
  </w:num>
  <w:num w:numId="32">
    <w:abstractNumId w:val="20"/>
  </w:num>
  <w:num w:numId="33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BA"/>
    <w:rsid w:val="00002603"/>
    <w:rsid w:val="000205FC"/>
    <w:rsid w:val="000257E3"/>
    <w:rsid w:val="00026B98"/>
    <w:rsid w:val="000318D1"/>
    <w:rsid w:val="00034215"/>
    <w:rsid w:val="00040AE8"/>
    <w:rsid w:val="0004426D"/>
    <w:rsid w:val="0004658C"/>
    <w:rsid w:val="0004660A"/>
    <w:rsid w:val="00046F82"/>
    <w:rsid w:val="0005229D"/>
    <w:rsid w:val="00062049"/>
    <w:rsid w:val="00074D03"/>
    <w:rsid w:val="0007644E"/>
    <w:rsid w:val="00083BD7"/>
    <w:rsid w:val="000856FC"/>
    <w:rsid w:val="00085878"/>
    <w:rsid w:val="00085A86"/>
    <w:rsid w:val="00085FD3"/>
    <w:rsid w:val="00086041"/>
    <w:rsid w:val="00087FFC"/>
    <w:rsid w:val="0009161C"/>
    <w:rsid w:val="0009197A"/>
    <w:rsid w:val="0009499D"/>
    <w:rsid w:val="000A598C"/>
    <w:rsid w:val="000A6A9A"/>
    <w:rsid w:val="000B627B"/>
    <w:rsid w:val="000C60B8"/>
    <w:rsid w:val="000D2684"/>
    <w:rsid w:val="000D5C49"/>
    <w:rsid w:val="000D7390"/>
    <w:rsid w:val="000D7A6A"/>
    <w:rsid w:val="000E09A3"/>
    <w:rsid w:val="000E2D9B"/>
    <w:rsid w:val="000E482B"/>
    <w:rsid w:val="000F6FE4"/>
    <w:rsid w:val="000F721D"/>
    <w:rsid w:val="00101315"/>
    <w:rsid w:val="00103E8B"/>
    <w:rsid w:val="0010730E"/>
    <w:rsid w:val="00111274"/>
    <w:rsid w:val="00111CC2"/>
    <w:rsid w:val="0011316C"/>
    <w:rsid w:val="00120D1A"/>
    <w:rsid w:val="001327C3"/>
    <w:rsid w:val="001447CF"/>
    <w:rsid w:val="0014560C"/>
    <w:rsid w:val="001474E3"/>
    <w:rsid w:val="0015507C"/>
    <w:rsid w:val="001664BE"/>
    <w:rsid w:val="00175AF4"/>
    <w:rsid w:val="00185E0D"/>
    <w:rsid w:val="00192B67"/>
    <w:rsid w:val="00194789"/>
    <w:rsid w:val="001A3C4F"/>
    <w:rsid w:val="001A4245"/>
    <w:rsid w:val="001B0303"/>
    <w:rsid w:val="001B2781"/>
    <w:rsid w:val="001B3844"/>
    <w:rsid w:val="001B5C59"/>
    <w:rsid w:val="001C593D"/>
    <w:rsid w:val="001D1CBC"/>
    <w:rsid w:val="001D26E7"/>
    <w:rsid w:val="001D6F5B"/>
    <w:rsid w:val="001E2531"/>
    <w:rsid w:val="001F1715"/>
    <w:rsid w:val="001F30BA"/>
    <w:rsid w:val="001F3BEB"/>
    <w:rsid w:val="001F4020"/>
    <w:rsid w:val="00201AD0"/>
    <w:rsid w:val="00202835"/>
    <w:rsid w:val="002050EB"/>
    <w:rsid w:val="0021571F"/>
    <w:rsid w:val="00216A8A"/>
    <w:rsid w:val="002351C6"/>
    <w:rsid w:val="00245620"/>
    <w:rsid w:val="00251C75"/>
    <w:rsid w:val="00253380"/>
    <w:rsid w:val="002533B4"/>
    <w:rsid w:val="002574EE"/>
    <w:rsid w:val="00263316"/>
    <w:rsid w:val="00266928"/>
    <w:rsid w:val="00272036"/>
    <w:rsid w:val="002723D9"/>
    <w:rsid w:val="00274692"/>
    <w:rsid w:val="00274C46"/>
    <w:rsid w:val="00276209"/>
    <w:rsid w:val="002803F7"/>
    <w:rsid w:val="00286423"/>
    <w:rsid w:val="00287278"/>
    <w:rsid w:val="0029079C"/>
    <w:rsid w:val="00291010"/>
    <w:rsid w:val="0029304A"/>
    <w:rsid w:val="002972CE"/>
    <w:rsid w:val="002A079A"/>
    <w:rsid w:val="002A1F90"/>
    <w:rsid w:val="002A5E48"/>
    <w:rsid w:val="002B44EE"/>
    <w:rsid w:val="002B5C4F"/>
    <w:rsid w:val="002B74E2"/>
    <w:rsid w:val="002C3AF7"/>
    <w:rsid w:val="002D2C3C"/>
    <w:rsid w:val="002D6D03"/>
    <w:rsid w:val="002D7647"/>
    <w:rsid w:val="002E1FF1"/>
    <w:rsid w:val="002E496F"/>
    <w:rsid w:val="002E6286"/>
    <w:rsid w:val="002E68B1"/>
    <w:rsid w:val="002F32C4"/>
    <w:rsid w:val="002F7352"/>
    <w:rsid w:val="00300C79"/>
    <w:rsid w:val="00300DEF"/>
    <w:rsid w:val="0031427F"/>
    <w:rsid w:val="0031756F"/>
    <w:rsid w:val="00324B09"/>
    <w:rsid w:val="00330A12"/>
    <w:rsid w:val="00330FA8"/>
    <w:rsid w:val="00332327"/>
    <w:rsid w:val="003439AB"/>
    <w:rsid w:val="003457B2"/>
    <w:rsid w:val="00360A1B"/>
    <w:rsid w:val="00367708"/>
    <w:rsid w:val="0038653A"/>
    <w:rsid w:val="00394E92"/>
    <w:rsid w:val="00396AF4"/>
    <w:rsid w:val="003A00BE"/>
    <w:rsid w:val="003A02D3"/>
    <w:rsid w:val="003A1E62"/>
    <w:rsid w:val="003A2F70"/>
    <w:rsid w:val="003A619F"/>
    <w:rsid w:val="003B7CE0"/>
    <w:rsid w:val="003C64AE"/>
    <w:rsid w:val="003D2F04"/>
    <w:rsid w:val="003D5834"/>
    <w:rsid w:val="003D5EB9"/>
    <w:rsid w:val="003E3622"/>
    <w:rsid w:val="003E37F4"/>
    <w:rsid w:val="00413C08"/>
    <w:rsid w:val="00413C52"/>
    <w:rsid w:val="00414F33"/>
    <w:rsid w:val="00414F83"/>
    <w:rsid w:val="00421962"/>
    <w:rsid w:val="004221E2"/>
    <w:rsid w:val="00427502"/>
    <w:rsid w:val="004317B7"/>
    <w:rsid w:val="0043348F"/>
    <w:rsid w:val="004337DB"/>
    <w:rsid w:val="00433DE0"/>
    <w:rsid w:val="004375E6"/>
    <w:rsid w:val="00441196"/>
    <w:rsid w:val="00443F2A"/>
    <w:rsid w:val="00445657"/>
    <w:rsid w:val="00462BDE"/>
    <w:rsid w:val="00462FCC"/>
    <w:rsid w:val="0047504C"/>
    <w:rsid w:val="00477625"/>
    <w:rsid w:val="004822FC"/>
    <w:rsid w:val="004A2457"/>
    <w:rsid w:val="004A2E7A"/>
    <w:rsid w:val="004A3A4C"/>
    <w:rsid w:val="004A3DA0"/>
    <w:rsid w:val="004A5233"/>
    <w:rsid w:val="004B11E6"/>
    <w:rsid w:val="004B1619"/>
    <w:rsid w:val="004B2633"/>
    <w:rsid w:val="004B2DDC"/>
    <w:rsid w:val="004C3057"/>
    <w:rsid w:val="004D06AD"/>
    <w:rsid w:val="004F13E9"/>
    <w:rsid w:val="004F15EF"/>
    <w:rsid w:val="004F2DEA"/>
    <w:rsid w:val="004F4283"/>
    <w:rsid w:val="004F488A"/>
    <w:rsid w:val="005112A8"/>
    <w:rsid w:val="00514A82"/>
    <w:rsid w:val="00522136"/>
    <w:rsid w:val="005221C5"/>
    <w:rsid w:val="00523D37"/>
    <w:rsid w:val="0052444E"/>
    <w:rsid w:val="00524EE0"/>
    <w:rsid w:val="00525180"/>
    <w:rsid w:val="00525F9D"/>
    <w:rsid w:val="005301AD"/>
    <w:rsid w:val="005324BA"/>
    <w:rsid w:val="005401B0"/>
    <w:rsid w:val="00543198"/>
    <w:rsid w:val="0055200C"/>
    <w:rsid w:val="005535B4"/>
    <w:rsid w:val="00554CC6"/>
    <w:rsid w:val="005615FC"/>
    <w:rsid w:val="00561C98"/>
    <w:rsid w:val="00572D97"/>
    <w:rsid w:val="00577D92"/>
    <w:rsid w:val="00582C0B"/>
    <w:rsid w:val="005852E3"/>
    <w:rsid w:val="005959B2"/>
    <w:rsid w:val="00595E3C"/>
    <w:rsid w:val="0059610E"/>
    <w:rsid w:val="00596489"/>
    <w:rsid w:val="005974A3"/>
    <w:rsid w:val="005B4D82"/>
    <w:rsid w:val="005D3CDB"/>
    <w:rsid w:val="005D5D57"/>
    <w:rsid w:val="005E0A51"/>
    <w:rsid w:val="005E21A0"/>
    <w:rsid w:val="005F258F"/>
    <w:rsid w:val="005F62BE"/>
    <w:rsid w:val="005F7056"/>
    <w:rsid w:val="005F706F"/>
    <w:rsid w:val="0060229F"/>
    <w:rsid w:val="006060ED"/>
    <w:rsid w:val="006069F7"/>
    <w:rsid w:val="006104A5"/>
    <w:rsid w:val="00646A0C"/>
    <w:rsid w:val="006567A9"/>
    <w:rsid w:val="00667E23"/>
    <w:rsid w:val="00690B01"/>
    <w:rsid w:val="00691FC6"/>
    <w:rsid w:val="00692491"/>
    <w:rsid w:val="0069779F"/>
    <w:rsid w:val="006A2ECB"/>
    <w:rsid w:val="006A5A0C"/>
    <w:rsid w:val="006B6122"/>
    <w:rsid w:val="006C15D8"/>
    <w:rsid w:val="006C5654"/>
    <w:rsid w:val="006C62A8"/>
    <w:rsid w:val="006D153D"/>
    <w:rsid w:val="006D2B85"/>
    <w:rsid w:val="006E02E8"/>
    <w:rsid w:val="006E1499"/>
    <w:rsid w:val="006E59ED"/>
    <w:rsid w:val="006E6C2E"/>
    <w:rsid w:val="006E75ED"/>
    <w:rsid w:val="006F157B"/>
    <w:rsid w:val="006F3072"/>
    <w:rsid w:val="00712251"/>
    <w:rsid w:val="00722FBD"/>
    <w:rsid w:val="00724D30"/>
    <w:rsid w:val="007325BA"/>
    <w:rsid w:val="007446F1"/>
    <w:rsid w:val="00747973"/>
    <w:rsid w:val="007539F6"/>
    <w:rsid w:val="00756017"/>
    <w:rsid w:val="0075737C"/>
    <w:rsid w:val="00764B52"/>
    <w:rsid w:val="00767FFA"/>
    <w:rsid w:val="00772E02"/>
    <w:rsid w:val="00773523"/>
    <w:rsid w:val="00774AE6"/>
    <w:rsid w:val="007763CC"/>
    <w:rsid w:val="00777D2F"/>
    <w:rsid w:val="00781950"/>
    <w:rsid w:val="00794AC4"/>
    <w:rsid w:val="007A21F5"/>
    <w:rsid w:val="007A40FE"/>
    <w:rsid w:val="007A51D9"/>
    <w:rsid w:val="007A671E"/>
    <w:rsid w:val="007A6AEB"/>
    <w:rsid w:val="007B38F0"/>
    <w:rsid w:val="007B733B"/>
    <w:rsid w:val="007C14C7"/>
    <w:rsid w:val="007C14E3"/>
    <w:rsid w:val="007C1951"/>
    <w:rsid w:val="007D289C"/>
    <w:rsid w:val="007D29E6"/>
    <w:rsid w:val="007D7630"/>
    <w:rsid w:val="007F62AD"/>
    <w:rsid w:val="00816A4B"/>
    <w:rsid w:val="00816D85"/>
    <w:rsid w:val="008179DB"/>
    <w:rsid w:val="00820710"/>
    <w:rsid w:val="008249A9"/>
    <w:rsid w:val="008250A2"/>
    <w:rsid w:val="0085568C"/>
    <w:rsid w:val="0085795E"/>
    <w:rsid w:val="00860EF5"/>
    <w:rsid w:val="00872B9D"/>
    <w:rsid w:val="0088503A"/>
    <w:rsid w:val="008853EF"/>
    <w:rsid w:val="00886D33"/>
    <w:rsid w:val="00887157"/>
    <w:rsid w:val="0089228A"/>
    <w:rsid w:val="00893C35"/>
    <w:rsid w:val="00894562"/>
    <w:rsid w:val="00897ABA"/>
    <w:rsid w:val="008A6756"/>
    <w:rsid w:val="008B5F3C"/>
    <w:rsid w:val="008C04B7"/>
    <w:rsid w:val="008C1361"/>
    <w:rsid w:val="008C6C8D"/>
    <w:rsid w:val="008D2D32"/>
    <w:rsid w:val="008D480E"/>
    <w:rsid w:val="008D5FD7"/>
    <w:rsid w:val="008F380F"/>
    <w:rsid w:val="008F69CA"/>
    <w:rsid w:val="008F792A"/>
    <w:rsid w:val="009020FA"/>
    <w:rsid w:val="009036A6"/>
    <w:rsid w:val="0090727B"/>
    <w:rsid w:val="0091083B"/>
    <w:rsid w:val="00910904"/>
    <w:rsid w:val="009129CD"/>
    <w:rsid w:val="00913CA6"/>
    <w:rsid w:val="009235CC"/>
    <w:rsid w:val="00923682"/>
    <w:rsid w:val="0093066E"/>
    <w:rsid w:val="00933810"/>
    <w:rsid w:val="00940ED8"/>
    <w:rsid w:val="009648EF"/>
    <w:rsid w:val="00965BED"/>
    <w:rsid w:val="00967762"/>
    <w:rsid w:val="00970DF6"/>
    <w:rsid w:val="00976F8F"/>
    <w:rsid w:val="0098062D"/>
    <w:rsid w:val="009833D3"/>
    <w:rsid w:val="00985ACB"/>
    <w:rsid w:val="00986ABA"/>
    <w:rsid w:val="00987C73"/>
    <w:rsid w:val="00992477"/>
    <w:rsid w:val="009960A2"/>
    <w:rsid w:val="009B0677"/>
    <w:rsid w:val="009B617E"/>
    <w:rsid w:val="009C06FF"/>
    <w:rsid w:val="009C0B8D"/>
    <w:rsid w:val="009C7B85"/>
    <w:rsid w:val="009C7E18"/>
    <w:rsid w:val="009D0EF7"/>
    <w:rsid w:val="009D557B"/>
    <w:rsid w:val="009D6461"/>
    <w:rsid w:val="009E0C2C"/>
    <w:rsid w:val="009E5C9C"/>
    <w:rsid w:val="009E60B0"/>
    <w:rsid w:val="009E6215"/>
    <w:rsid w:val="00A06919"/>
    <w:rsid w:val="00A20243"/>
    <w:rsid w:val="00A20980"/>
    <w:rsid w:val="00A218D3"/>
    <w:rsid w:val="00A21AE8"/>
    <w:rsid w:val="00A21EF5"/>
    <w:rsid w:val="00A278BA"/>
    <w:rsid w:val="00A346EB"/>
    <w:rsid w:val="00A35A25"/>
    <w:rsid w:val="00A37ADE"/>
    <w:rsid w:val="00A4062F"/>
    <w:rsid w:val="00A42088"/>
    <w:rsid w:val="00A47BC8"/>
    <w:rsid w:val="00A53A50"/>
    <w:rsid w:val="00A54BFD"/>
    <w:rsid w:val="00A5546B"/>
    <w:rsid w:val="00A74FAD"/>
    <w:rsid w:val="00A77B0F"/>
    <w:rsid w:val="00A80A91"/>
    <w:rsid w:val="00A84E79"/>
    <w:rsid w:val="00A90899"/>
    <w:rsid w:val="00A92D25"/>
    <w:rsid w:val="00A95921"/>
    <w:rsid w:val="00AA26BC"/>
    <w:rsid w:val="00AA49BD"/>
    <w:rsid w:val="00AA5A60"/>
    <w:rsid w:val="00AB01D0"/>
    <w:rsid w:val="00AB0F4A"/>
    <w:rsid w:val="00AC0EBA"/>
    <w:rsid w:val="00AD23A5"/>
    <w:rsid w:val="00AE09C9"/>
    <w:rsid w:val="00AF32DF"/>
    <w:rsid w:val="00AF391E"/>
    <w:rsid w:val="00AF5D72"/>
    <w:rsid w:val="00B0163C"/>
    <w:rsid w:val="00B01F6A"/>
    <w:rsid w:val="00B04690"/>
    <w:rsid w:val="00B1144F"/>
    <w:rsid w:val="00B13306"/>
    <w:rsid w:val="00B252DD"/>
    <w:rsid w:val="00B33139"/>
    <w:rsid w:val="00B42A83"/>
    <w:rsid w:val="00B56782"/>
    <w:rsid w:val="00B61E1D"/>
    <w:rsid w:val="00B638B8"/>
    <w:rsid w:val="00B6406A"/>
    <w:rsid w:val="00B64ACA"/>
    <w:rsid w:val="00B67BBE"/>
    <w:rsid w:val="00B811A1"/>
    <w:rsid w:val="00B9154F"/>
    <w:rsid w:val="00B93918"/>
    <w:rsid w:val="00B965BA"/>
    <w:rsid w:val="00BA3395"/>
    <w:rsid w:val="00BB24A2"/>
    <w:rsid w:val="00BB47D8"/>
    <w:rsid w:val="00BB5B74"/>
    <w:rsid w:val="00BC21E2"/>
    <w:rsid w:val="00BC2309"/>
    <w:rsid w:val="00BC5B63"/>
    <w:rsid w:val="00BC7E41"/>
    <w:rsid w:val="00BD344F"/>
    <w:rsid w:val="00BD7313"/>
    <w:rsid w:val="00BE06CE"/>
    <w:rsid w:val="00BE1230"/>
    <w:rsid w:val="00BE2C79"/>
    <w:rsid w:val="00BE4E65"/>
    <w:rsid w:val="00BE5F1E"/>
    <w:rsid w:val="00BE6068"/>
    <w:rsid w:val="00C1194E"/>
    <w:rsid w:val="00C16215"/>
    <w:rsid w:val="00C20CB9"/>
    <w:rsid w:val="00C2272D"/>
    <w:rsid w:val="00C30126"/>
    <w:rsid w:val="00C30BD5"/>
    <w:rsid w:val="00C33F22"/>
    <w:rsid w:val="00C41AF9"/>
    <w:rsid w:val="00C41B77"/>
    <w:rsid w:val="00C52163"/>
    <w:rsid w:val="00C632DA"/>
    <w:rsid w:val="00C77796"/>
    <w:rsid w:val="00C91183"/>
    <w:rsid w:val="00C92426"/>
    <w:rsid w:val="00C93F96"/>
    <w:rsid w:val="00C97760"/>
    <w:rsid w:val="00CA15BE"/>
    <w:rsid w:val="00CA37D2"/>
    <w:rsid w:val="00CA3AC3"/>
    <w:rsid w:val="00CB09C5"/>
    <w:rsid w:val="00CB1B77"/>
    <w:rsid w:val="00CD6EFE"/>
    <w:rsid w:val="00CE3A72"/>
    <w:rsid w:val="00CE3B34"/>
    <w:rsid w:val="00CE4A6C"/>
    <w:rsid w:val="00CE6CD4"/>
    <w:rsid w:val="00CF4F68"/>
    <w:rsid w:val="00CF79A9"/>
    <w:rsid w:val="00D0257A"/>
    <w:rsid w:val="00D04A41"/>
    <w:rsid w:val="00D05F52"/>
    <w:rsid w:val="00D06F10"/>
    <w:rsid w:val="00D134A3"/>
    <w:rsid w:val="00D15920"/>
    <w:rsid w:val="00D201A0"/>
    <w:rsid w:val="00D22082"/>
    <w:rsid w:val="00D26237"/>
    <w:rsid w:val="00D317D2"/>
    <w:rsid w:val="00D339EB"/>
    <w:rsid w:val="00D37789"/>
    <w:rsid w:val="00D43407"/>
    <w:rsid w:val="00D51132"/>
    <w:rsid w:val="00D53151"/>
    <w:rsid w:val="00D545A5"/>
    <w:rsid w:val="00D64E31"/>
    <w:rsid w:val="00D709C9"/>
    <w:rsid w:val="00D768E8"/>
    <w:rsid w:val="00D83F2A"/>
    <w:rsid w:val="00DB0693"/>
    <w:rsid w:val="00DB2995"/>
    <w:rsid w:val="00DB4FEC"/>
    <w:rsid w:val="00DC2ECC"/>
    <w:rsid w:val="00DC400E"/>
    <w:rsid w:val="00DC61C2"/>
    <w:rsid w:val="00DC6D32"/>
    <w:rsid w:val="00DD0970"/>
    <w:rsid w:val="00DD0E8E"/>
    <w:rsid w:val="00DD349F"/>
    <w:rsid w:val="00DF6012"/>
    <w:rsid w:val="00E046BD"/>
    <w:rsid w:val="00E05D07"/>
    <w:rsid w:val="00E3025D"/>
    <w:rsid w:val="00E32BBE"/>
    <w:rsid w:val="00E35322"/>
    <w:rsid w:val="00E356C4"/>
    <w:rsid w:val="00E420B0"/>
    <w:rsid w:val="00E42831"/>
    <w:rsid w:val="00E46DE4"/>
    <w:rsid w:val="00E476C2"/>
    <w:rsid w:val="00E53914"/>
    <w:rsid w:val="00E54D9D"/>
    <w:rsid w:val="00E60C4B"/>
    <w:rsid w:val="00E66E21"/>
    <w:rsid w:val="00E678C1"/>
    <w:rsid w:val="00E741B6"/>
    <w:rsid w:val="00E85D08"/>
    <w:rsid w:val="00E8691E"/>
    <w:rsid w:val="00E90DFF"/>
    <w:rsid w:val="00EA3097"/>
    <w:rsid w:val="00EA5065"/>
    <w:rsid w:val="00EA7E50"/>
    <w:rsid w:val="00EB1435"/>
    <w:rsid w:val="00EC3271"/>
    <w:rsid w:val="00ED69D5"/>
    <w:rsid w:val="00EE11E2"/>
    <w:rsid w:val="00EE2266"/>
    <w:rsid w:val="00EE262B"/>
    <w:rsid w:val="00EE7994"/>
    <w:rsid w:val="00F0035F"/>
    <w:rsid w:val="00F025C0"/>
    <w:rsid w:val="00F02678"/>
    <w:rsid w:val="00F07BFC"/>
    <w:rsid w:val="00F129A3"/>
    <w:rsid w:val="00F16449"/>
    <w:rsid w:val="00F260C2"/>
    <w:rsid w:val="00F36D6D"/>
    <w:rsid w:val="00F377B7"/>
    <w:rsid w:val="00F42430"/>
    <w:rsid w:val="00F47633"/>
    <w:rsid w:val="00F505A8"/>
    <w:rsid w:val="00F74090"/>
    <w:rsid w:val="00F779E0"/>
    <w:rsid w:val="00F83E8F"/>
    <w:rsid w:val="00F9046F"/>
    <w:rsid w:val="00F9187C"/>
    <w:rsid w:val="00FA1630"/>
    <w:rsid w:val="00FA1894"/>
    <w:rsid w:val="00FB14F6"/>
    <w:rsid w:val="00FB28C2"/>
    <w:rsid w:val="00FC3453"/>
    <w:rsid w:val="00FC4EA3"/>
    <w:rsid w:val="00FC4F52"/>
    <w:rsid w:val="00FD4979"/>
    <w:rsid w:val="00FE52CC"/>
    <w:rsid w:val="00FF2693"/>
    <w:rsid w:val="00FF277A"/>
    <w:rsid w:val="00FF56F3"/>
    <w:rsid w:val="00FF7256"/>
    <w:rsid w:val="00FF7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25"/>
    <w:pPr>
      <w:tabs>
        <w:tab w:val="left" w:pos="709"/>
      </w:tabs>
      <w:suppressAutoHyphens/>
      <w:spacing w:line="100" w:lineRule="atLeast"/>
    </w:pPr>
    <w:rPr>
      <w:color w:val="00000A"/>
      <w:kern w:val="1"/>
      <w:sz w:val="24"/>
      <w:szCs w:val="24"/>
      <w:lang w:eastAsia="ar-SA"/>
    </w:rPr>
  </w:style>
  <w:style w:type="paragraph" w:styleId="1">
    <w:name w:val="heading 1"/>
    <w:next w:val="a0"/>
    <w:qFormat/>
    <w:rsid w:val="00A35A25"/>
    <w:pPr>
      <w:keepNext/>
      <w:widowControl w:val="0"/>
      <w:numPr>
        <w:numId w:val="1"/>
      </w:numPr>
      <w:tabs>
        <w:tab w:val="left" w:pos="1728"/>
      </w:tabs>
      <w:suppressAutoHyphens/>
      <w:spacing w:after="200" w:line="276" w:lineRule="auto"/>
      <w:jc w:val="center"/>
      <w:outlineLvl w:val="0"/>
    </w:pPr>
    <w:rPr>
      <w:rFonts w:ascii="Calibri" w:eastAsia="Arial Unicode MS" w:hAnsi="Calibri" w:cs="font224"/>
      <w:b/>
      <w:bCs/>
      <w:kern w:val="1"/>
      <w:sz w:val="28"/>
      <w:szCs w:val="28"/>
      <w:lang w:eastAsia="ar-SA"/>
    </w:rPr>
  </w:style>
  <w:style w:type="paragraph" w:styleId="3">
    <w:name w:val="heading 3"/>
    <w:next w:val="a0"/>
    <w:qFormat/>
    <w:rsid w:val="00A35A25"/>
    <w:pPr>
      <w:keepNext/>
      <w:widowControl w:val="0"/>
      <w:numPr>
        <w:ilvl w:val="2"/>
        <w:numId w:val="1"/>
      </w:numPr>
      <w:tabs>
        <w:tab w:val="left" w:pos="2700"/>
        <w:tab w:val="left" w:pos="2880"/>
        <w:tab w:val="left" w:pos="3240"/>
        <w:tab w:val="left" w:pos="3600"/>
      </w:tabs>
      <w:suppressAutoHyphens/>
      <w:spacing w:after="200" w:line="276" w:lineRule="auto"/>
      <w:jc w:val="both"/>
      <w:outlineLvl w:val="2"/>
    </w:pPr>
    <w:rPr>
      <w:rFonts w:ascii="Calibri" w:eastAsia="Arial Unicode MS" w:hAnsi="Calibri" w:cs="font224"/>
      <w:b/>
      <w:bCs/>
      <w:kern w:val="1"/>
      <w:sz w:val="28"/>
      <w:szCs w:val="28"/>
      <w:lang w:eastAsia="ar-SA"/>
    </w:rPr>
  </w:style>
  <w:style w:type="paragraph" w:styleId="4">
    <w:name w:val="heading 4"/>
    <w:next w:val="a0"/>
    <w:qFormat/>
    <w:rsid w:val="00A35A25"/>
    <w:pPr>
      <w:keepNext/>
      <w:widowControl w:val="0"/>
      <w:numPr>
        <w:ilvl w:val="3"/>
        <w:numId w:val="1"/>
      </w:numPr>
      <w:tabs>
        <w:tab w:val="left" w:pos="4320"/>
      </w:tabs>
      <w:suppressAutoHyphens/>
      <w:spacing w:after="200" w:line="276" w:lineRule="auto"/>
      <w:ind w:left="720" w:firstLine="0"/>
      <w:outlineLvl w:val="3"/>
    </w:pPr>
    <w:rPr>
      <w:rFonts w:ascii="Calibri" w:eastAsia="Arial Unicode MS" w:hAnsi="Calibri" w:cs="font224"/>
      <w:b/>
      <w:bCs/>
      <w:i/>
      <w:iCs/>
      <w:kern w:val="1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A35A25"/>
  </w:style>
  <w:style w:type="character" w:customStyle="1" w:styleId="ListLabel1">
    <w:name w:val="ListLabel 1"/>
    <w:rsid w:val="00A35A25"/>
    <w:rPr>
      <w:rFonts w:cs="Wingdings"/>
      <w:color w:val="00000A"/>
    </w:rPr>
  </w:style>
  <w:style w:type="character" w:customStyle="1" w:styleId="ListLabel2">
    <w:name w:val="ListLabel 2"/>
    <w:rsid w:val="00A35A25"/>
    <w:rPr>
      <w:rFonts w:cs="Courier New"/>
    </w:rPr>
  </w:style>
  <w:style w:type="character" w:customStyle="1" w:styleId="ListLabel3">
    <w:name w:val="ListLabel 3"/>
    <w:rsid w:val="00A35A25"/>
    <w:rPr>
      <w:rFonts w:cs="Courier New"/>
    </w:rPr>
  </w:style>
  <w:style w:type="character" w:customStyle="1" w:styleId="ListLabel4">
    <w:name w:val="ListLabel 4"/>
    <w:rsid w:val="00A35A25"/>
    <w:rPr>
      <w:rFonts w:cs="Symbol"/>
    </w:rPr>
  </w:style>
  <w:style w:type="character" w:customStyle="1" w:styleId="ListLabel5">
    <w:name w:val="ListLabel 5"/>
    <w:rsid w:val="00A35A25"/>
    <w:rPr>
      <w:rFonts w:cs="OpenSymbol"/>
      <w:color w:val="00000A"/>
    </w:rPr>
  </w:style>
  <w:style w:type="character" w:customStyle="1" w:styleId="ListLabel6">
    <w:name w:val="ListLabel 6"/>
    <w:rsid w:val="00A35A25"/>
    <w:rPr>
      <w:rFonts w:cs="Symbol"/>
      <w:sz w:val="20"/>
    </w:rPr>
  </w:style>
  <w:style w:type="character" w:customStyle="1" w:styleId="ListLabel7">
    <w:name w:val="ListLabel 7"/>
    <w:rsid w:val="00A35A25"/>
    <w:rPr>
      <w:rFonts w:cs="Courier New"/>
      <w:sz w:val="20"/>
    </w:rPr>
  </w:style>
  <w:style w:type="character" w:customStyle="1" w:styleId="ListLabel8">
    <w:name w:val="ListLabel 8"/>
    <w:rsid w:val="00A35A25"/>
    <w:rPr>
      <w:rFonts w:cs="Wingdings"/>
      <w:sz w:val="20"/>
    </w:rPr>
  </w:style>
  <w:style w:type="character" w:customStyle="1" w:styleId="11">
    <w:name w:val="Заголовок 1 Знак"/>
    <w:rsid w:val="00A35A25"/>
  </w:style>
  <w:style w:type="character" w:customStyle="1" w:styleId="30">
    <w:name w:val="Заголовок 3 Знак"/>
    <w:rsid w:val="00A35A25"/>
  </w:style>
  <w:style w:type="character" w:customStyle="1" w:styleId="40">
    <w:name w:val="Заголовок 4 Знак"/>
    <w:rsid w:val="00A35A25"/>
  </w:style>
  <w:style w:type="character" w:customStyle="1" w:styleId="a4">
    <w:name w:val="Основной текст с отступом Знак"/>
    <w:rsid w:val="00A35A25"/>
  </w:style>
  <w:style w:type="character" w:customStyle="1" w:styleId="a5">
    <w:name w:val="Нижний колонтитул Знак"/>
    <w:rsid w:val="00A35A25"/>
  </w:style>
  <w:style w:type="character" w:customStyle="1" w:styleId="a6">
    <w:name w:val="Текст выноски Знак"/>
    <w:rsid w:val="00A35A25"/>
  </w:style>
  <w:style w:type="character" w:customStyle="1" w:styleId="a7">
    <w:name w:val="Основной текст Знак"/>
    <w:rsid w:val="00A35A25"/>
  </w:style>
  <w:style w:type="character" w:customStyle="1" w:styleId="a8">
    <w:name w:val="Маркеры списка"/>
    <w:rsid w:val="00A35A25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rsid w:val="00A35A25"/>
  </w:style>
  <w:style w:type="character" w:customStyle="1" w:styleId="WW-Absatz-Standardschriftart111111111111111">
    <w:name w:val="WW-Absatz-Standardschriftart111111111111111"/>
    <w:rsid w:val="00A35A25"/>
  </w:style>
  <w:style w:type="character" w:customStyle="1" w:styleId="2">
    <w:name w:val="Основной шрифт абзаца2"/>
    <w:rsid w:val="00A35A25"/>
  </w:style>
  <w:style w:type="character" w:customStyle="1" w:styleId="WW8Num8z0">
    <w:name w:val="WW8Num8z0"/>
    <w:rsid w:val="00A35A25"/>
    <w:rPr>
      <w:rFonts w:ascii="Wingdings" w:hAnsi="Wingdings" w:cs="OpenSymbol"/>
    </w:rPr>
  </w:style>
  <w:style w:type="character" w:customStyle="1" w:styleId="ListLabel9">
    <w:name w:val="ListLabel 9"/>
    <w:rsid w:val="00A35A25"/>
    <w:rPr>
      <w:rFonts w:cs="Courier New"/>
    </w:rPr>
  </w:style>
  <w:style w:type="character" w:customStyle="1" w:styleId="ListLabel10">
    <w:name w:val="ListLabel 10"/>
    <w:rsid w:val="00A35A25"/>
    <w:rPr>
      <w:sz w:val="24"/>
      <w:szCs w:val="24"/>
    </w:rPr>
  </w:style>
  <w:style w:type="character" w:styleId="aa">
    <w:name w:val="Hyperlink"/>
    <w:semiHidden/>
    <w:rsid w:val="00A35A25"/>
    <w:rPr>
      <w:color w:val="000080"/>
      <w:u w:val="single"/>
    </w:rPr>
  </w:style>
  <w:style w:type="paragraph" w:customStyle="1" w:styleId="ab">
    <w:name w:val="Заголовок"/>
    <w:next w:val="a0"/>
    <w:rsid w:val="00A35A25"/>
    <w:pPr>
      <w:keepNext/>
      <w:widowControl w:val="0"/>
      <w:suppressLineNumbers/>
      <w:suppressAutoHyphens/>
      <w:spacing w:before="120" w:after="120" w:line="276" w:lineRule="auto"/>
    </w:pPr>
    <w:rPr>
      <w:rFonts w:ascii="Arial" w:eastAsia="Lucida Sans Unicode" w:hAnsi="Arial" w:cs="Tahoma"/>
      <w:i/>
      <w:iCs/>
      <w:kern w:val="1"/>
      <w:szCs w:val="28"/>
      <w:lang w:eastAsia="ar-SA"/>
    </w:rPr>
  </w:style>
  <w:style w:type="paragraph" w:styleId="a0">
    <w:name w:val="Body Text"/>
    <w:rsid w:val="00A35A25"/>
    <w:pPr>
      <w:widowControl w:val="0"/>
      <w:suppressAutoHyphens/>
      <w:spacing w:after="12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c">
    <w:name w:val="List"/>
    <w:semiHidden/>
    <w:rsid w:val="00A35A25"/>
    <w:pPr>
      <w:widowControl w:val="0"/>
      <w:suppressAutoHyphens/>
      <w:spacing w:after="200" w:line="276" w:lineRule="auto"/>
    </w:pPr>
    <w:rPr>
      <w:rFonts w:ascii="Arial" w:eastAsia="Arial Unicode MS" w:hAnsi="Arial" w:cs="Tahoma"/>
      <w:kern w:val="1"/>
      <w:sz w:val="22"/>
      <w:szCs w:val="22"/>
      <w:lang w:eastAsia="ar-SA"/>
    </w:rPr>
  </w:style>
  <w:style w:type="paragraph" w:customStyle="1" w:styleId="12">
    <w:name w:val="Название1"/>
    <w:basedOn w:val="a"/>
    <w:rsid w:val="00A35A2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35A25"/>
    <w:pPr>
      <w:suppressLineNumbers/>
    </w:pPr>
    <w:rPr>
      <w:rFonts w:ascii="Arial" w:hAnsi="Arial" w:cs="Tahoma"/>
    </w:rPr>
  </w:style>
  <w:style w:type="paragraph" w:customStyle="1" w:styleId="20">
    <w:name w:val="Указатель2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21">
    <w:name w:val="Основной текст 2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d">
    <w:name w:val="Body Text Indent"/>
    <w:semiHidden/>
    <w:rsid w:val="00A35A25"/>
    <w:pPr>
      <w:widowControl w:val="0"/>
      <w:suppressAutoHyphens/>
      <w:spacing w:after="200" w:line="276" w:lineRule="auto"/>
      <w:ind w:left="283" w:firstLine="720"/>
      <w:jc w:val="both"/>
    </w:pPr>
    <w:rPr>
      <w:rFonts w:ascii="Calibri" w:eastAsia="Arial Unicode MS" w:hAnsi="Calibri" w:cs="font224"/>
      <w:kern w:val="1"/>
      <w:sz w:val="28"/>
      <w:szCs w:val="22"/>
      <w:lang w:eastAsia="ar-SA"/>
    </w:rPr>
  </w:style>
  <w:style w:type="paragraph" w:styleId="ae">
    <w:name w:val="footer"/>
    <w:rsid w:val="00A35A25"/>
    <w:pPr>
      <w:widowControl w:val="0"/>
      <w:suppressLineNumbers/>
      <w:tabs>
        <w:tab w:val="center" w:pos="4153"/>
        <w:tab w:val="right" w:pos="8306"/>
      </w:tabs>
      <w:suppressAutoHyphens/>
      <w:spacing w:after="200" w:line="276" w:lineRule="auto"/>
    </w:pPr>
    <w:rPr>
      <w:rFonts w:ascii="Calibri" w:eastAsia="Arial Unicode MS" w:hAnsi="Calibri" w:cs="font224"/>
      <w:kern w:val="1"/>
      <w:lang w:eastAsia="ar-SA"/>
    </w:rPr>
  </w:style>
  <w:style w:type="paragraph" w:customStyle="1" w:styleId="14">
    <w:name w:val="Текст выноски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5">
    <w:name w:val="Обычный отступ1"/>
    <w:rsid w:val="00A35A25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16">
    <w:name w:val="Абзац списка1"/>
    <w:rsid w:val="00A35A25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22">
    <w:name w:val="Абзац списка2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7">
    <w:name w:val="Обычный (веб)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f">
    <w:name w:val="header"/>
    <w:semiHidden/>
    <w:rsid w:val="00A35A2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A35A25"/>
    <w:pPr>
      <w:suppressAutoHyphens/>
      <w:spacing w:line="100" w:lineRule="atLeast"/>
    </w:pPr>
    <w:rPr>
      <w:rFonts w:ascii="Courier New" w:eastAsia="Courier New" w:hAnsi="Courier New"/>
      <w:kern w:val="1"/>
      <w:lang w:eastAsia="ar-SA"/>
    </w:rPr>
  </w:style>
  <w:style w:type="paragraph" w:styleId="af0">
    <w:name w:val="List Paragraph"/>
    <w:basedOn w:val="a"/>
    <w:qFormat/>
    <w:rsid w:val="004B11E6"/>
    <w:pPr>
      <w:ind w:left="708"/>
    </w:pPr>
  </w:style>
  <w:style w:type="paragraph" w:styleId="af1">
    <w:name w:val="Normal Indent"/>
    <w:basedOn w:val="a"/>
    <w:rsid w:val="006F157B"/>
    <w:pPr>
      <w:tabs>
        <w:tab w:val="clear" w:pos="709"/>
      </w:tabs>
      <w:suppressAutoHyphens w:val="0"/>
      <w:spacing w:line="360" w:lineRule="auto"/>
      <w:ind w:firstLine="624"/>
      <w:jc w:val="both"/>
    </w:pPr>
    <w:rPr>
      <w:color w:val="auto"/>
      <w:kern w:val="0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C14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7C14E3"/>
    <w:rPr>
      <w:color w:val="00000A"/>
      <w:kern w:val="1"/>
      <w:sz w:val="16"/>
      <w:szCs w:val="16"/>
      <w:lang w:eastAsia="ar-SA"/>
    </w:rPr>
  </w:style>
  <w:style w:type="character" w:customStyle="1" w:styleId="WW8Num19z1">
    <w:name w:val="WW8Num19z1"/>
    <w:rsid w:val="00D05F52"/>
    <w:rPr>
      <w:rFonts w:ascii="OpenSymbol" w:hAnsi="OpenSymbol" w:cs="OpenSymbol"/>
    </w:rPr>
  </w:style>
  <w:style w:type="paragraph" w:styleId="af2">
    <w:name w:val="Balloon Text"/>
    <w:basedOn w:val="a"/>
    <w:link w:val="18"/>
    <w:unhideWhenUsed/>
    <w:rsid w:val="00DD09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1"/>
    <w:link w:val="af2"/>
    <w:uiPriority w:val="99"/>
    <w:semiHidden/>
    <w:rsid w:val="00DD0970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styleId="af3">
    <w:name w:val="Normal (Web)"/>
    <w:basedOn w:val="a"/>
    <w:rsid w:val="005535B4"/>
    <w:pPr>
      <w:tabs>
        <w:tab w:val="clear" w:pos="709"/>
      </w:tabs>
      <w:spacing w:before="280" w:after="119" w:line="240" w:lineRule="auto"/>
    </w:pPr>
    <w:rPr>
      <w:color w:val="auto"/>
      <w:kern w:val="0"/>
    </w:rPr>
  </w:style>
  <w:style w:type="paragraph" w:customStyle="1" w:styleId="ConsPlusNormal">
    <w:name w:val="ConsPlusNormal"/>
    <w:rsid w:val="001F402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25"/>
    <w:pPr>
      <w:tabs>
        <w:tab w:val="left" w:pos="709"/>
      </w:tabs>
      <w:suppressAutoHyphens/>
      <w:spacing w:line="100" w:lineRule="atLeast"/>
    </w:pPr>
    <w:rPr>
      <w:color w:val="00000A"/>
      <w:kern w:val="1"/>
      <w:sz w:val="24"/>
      <w:szCs w:val="24"/>
      <w:lang w:eastAsia="ar-SA"/>
    </w:rPr>
  </w:style>
  <w:style w:type="paragraph" w:styleId="1">
    <w:name w:val="heading 1"/>
    <w:next w:val="a0"/>
    <w:qFormat/>
    <w:rsid w:val="00A35A25"/>
    <w:pPr>
      <w:keepNext/>
      <w:widowControl w:val="0"/>
      <w:numPr>
        <w:numId w:val="1"/>
      </w:numPr>
      <w:tabs>
        <w:tab w:val="left" w:pos="1728"/>
      </w:tabs>
      <w:suppressAutoHyphens/>
      <w:spacing w:after="200" w:line="276" w:lineRule="auto"/>
      <w:jc w:val="center"/>
      <w:outlineLvl w:val="0"/>
    </w:pPr>
    <w:rPr>
      <w:rFonts w:ascii="Calibri" w:eastAsia="Arial Unicode MS" w:hAnsi="Calibri" w:cs="font224"/>
      <w:b/>
      <w:bCs/>
      <w:kern w:val="1"/>
      <w:sz w:val="28"/>
      <w:szCs w:val="28"/>
      <w:lang w:eastAsia="ar-SA"/>
    </w:rPr>
  </w:style>
  <w:style w:type="paragraph" w:styleId="3">
    <w:name w:val="heading 3"/>
    <w:next w:val="a0"/>
    <w:qFormat/>
    <w:rsid w:val="00A35A25"/>
    <w:pPr>
      <w:keepNext/>
      <w:widowControl w:val="0"/>
      <w:numPr>
        <w:ilvl w:val="2"/>
        <w:numId w:val="1"/>
      </w:numPr>
      <w:tabs>
        <w:tab w:val="left" w:pos="2700"/>
        <w:tab w:val="left" w:pos="2880"/>
        <w:tab w:val="left" w:pos="3240"/>
        <w:tab w:val="left" w:pos="3600"/>
      </w:tabs>
      <w:suppressAutoHyphens/>
      <w:spacing w:after="200" w:line="276" w:lineRule="auto"/>
      <w:jc w:val="both"/>
      <w:outlineLvl w:val="2"/>
    </w:pPr>
    <w:rPr>
      <w:rFonts w:ascii="Calibri" w:eastAsia="Arial Unicode MS" w:hAnsi="Calibri" w:cs="font224"/>
      <w:b/>
      <w:bCs/>
      <w:kern w:val="1"/>
      <w:sz w:val="28"/>
      <w:szCs w:val="28"/>
      <w:lang w:eastAsia="ar-SA"/>
    </w:rPr>
  </w:style>
  <w:style w:type="paragraph" w:styleId="4">
    <w:name w:val="heading 4"/>
    <w:next w:val="a0"/>
    <w:qFormat/>
    <w:rsid w:val="00A35A25"/>
    <w:pPr>
      <w:keepNext/>
      <w:widowControl w:val="0"/>
      <w:numPr>
        <w:ilvl w:val="3"/>
        <w:numId w:val="1"/>
      </w:numPr>
      <w:tabs>
        <w:tab w:val="left" w:pos="4320"/>
      </w:tabs>
      <w:suppressAutoHyphens/>
      <w:spacing w:after="200" w:line="276" w:lineRule="auto"/>
      <w:ind w:left="720" w:firstLine="0"/>
      <w:outlineLvl w:val="3"/>
    </w:pPr>
    <w:rPr>
      <w:rFonts w:ascii="Calibri" w:eastAsia="Arial Unicode MS" w:hAnsi="Calibri" w:cs="font224"/>
      <w:b/>
      <w:bCs/>
      <w:i/>
      <w:iCs/>
      <w:kern w:val="1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A35A25"/>
  </w:style>
  <w:style w:type="character" w:customStyle="1" w:styleId="ListLabel1">
    <w:name w:val="ListLabel 1"/>
    <w:rsid w:val="00A35A25"/>
    <w:rPr>
      <w:rFonts w:cs="Wingdings"/>
      <w:color w:val="00000A"/>
    </w:rPr>
  </w:style>
  <w:style w:type="character" w:customStyle="1" w:styleId="ListLabel2">
    <w:name w:val="ListLabel 2"/>
    <w:rsid w:val="00A35A25"/>
    <w:rPr>
      <w:rFonts w:cs="Courier New"/>
    </w:rPr>
  </w:style>
  <w:style w:type="character" w:customStyle="1" w:styleId="ListLabel3">
    <w:name w:val="ListLabel 3"/>
    <w:rsid w:val="00A35A25"/>
    <w:rPr>
      <w:rFonts w:cs="Courier New"/>
    </w:rPr>
  </w:style>
  <w:style w:type="character" w:customStyle="1" w:styleId="ListLabel4">
    <w:name w:val="ListLabel 4"/>
    <w:rsid w:val="00A35A25"/>
    <w:rPr>
      <w:rFonts w:cs="Symbol"/>
    </w:rPr>
  </w:style>
  <w:style w:type="character" w:customStyle="1" w:styleId="ListLabel5">
    <w:name w:val="ListLabel 5"/>
    <w:rsid w:val="00A35A25"/>
    <w:rPr>
      <w:rFonts w:cs="OpenSymbol"/>
      <w:color w:val="00000A"/>
    </w:rPr>
  </w:style>
  <w:style w:type="character" w:customStyle="1" w:styleId="ListLabel6">
    <w:name w:val="ListLabel 6"/>
    <w:rsid w:val="00A35A25"/>
    <w:rPr>
      <w:rFonts w:cs="Symbol"/>
      <w:sz w:val="20"/>
    </w:rPr>
  </w:style>
  <w:style w:type="character" w:customStyle="1" w:styleId="ListLabel7">
    <w:name w:val="ListLabel 7"/>
    <w:rsid w:val="00A35A25"/>
    <w:rPr>
      <w:rFonts w:cs="Courier New"/>
      <w:sz w:val="20"/>
    </w:rPr>
  </w:style>
  <w:style w:type="character" w:customStyle="1" w:styleId="ListLabel8">
    <w:name w:val="ListLabel 8"/>
    <w:rsid w:val="00A35A25"/>
    <w:rPr>
      <w:rFonts w:cs="Wingdings"/>
      <w:sz w:val="20"/>
    </w:rPr>
  </w:style>
  <w:style w:type="character" w:customStyle="1" w:styleId="11">
    <w:name w:val="Заголовок 1 Знак"/>
    <w:rsid w:val="00A35A25"/>
  </w:style>
  <w:style w:type="character" w:customStyle="1" w:styleId="30">
    <w:name w:val="Заголовок 3 Знак"/>
    <w:rsid w:val="00A35A25"/>
  </w:style>
  <w:style w:type="character" w:customStyle="1" w:styleId="40">
    <w:name w:val="Заголовок 4 Знак"/>
    <w:rsid w:val="00A35A25"/>
  </w:style>
  <w:style w:type="character" w:customStyle="1" w:styleId="a4">
    <w:name w:val="Основной текст с отступом Знак"/>
    <w:rsid w:val="00A35A25"/>
  </w:style>
  <w:style w:type="character" w:customStyle="1" w:styleId="a5">
    <w:name w:val="Нижний колонтитул Знак"/>
    <w:rsid w:val="00A35A25"/>
  </w:style>
  <w:style w:type="character" w:customStyle="1" w:styleId="a6">
    <w:name w:val="Текст выноски Знак"/>
    <w:rsid w:val="00A35A25"/>
  </w:style>
  <w:style w:type="character" w:customStyle="1" w:styleId="a7">
    <w:name w:val="Основной текст Знак"/>
    <w:rsid w:val="00A35A25"/>
  </w:style>
  <w:style w:type="character" w:customStyle="1" w:styleId="a8">
    <w:name w:val="Маркеры списка"/>
    <w:rsid w:val="00A35A25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rsid w:val="00A35A25"/>
  </w:style>
  <w:style w:type="character" w:customStyle="1" w:styleId="WW-Absatz-Standardschriftart111111111111111">
    <w:name w:val="WW-Absatz-Standardschriftart111111111111111"/>
    <w:rsid w:val="00A35A25"/>
  </w:style>
  <w:style w:type="character" w:customStyle="1" w:styleId="2">
    <w:name w:val="Основной шрифт абзаца2"/>
    <w:rsid w:val="00A35A25"/>
  </w:style>
  <w:style w:type="character" w:customStyle="1" w:styleId="WW8Num8z0">
    <w:name w:val="WW8Num8z0"/>
    <w:rsid w:val="00A35A25"/>
    <w:rPr>
      <w:rFonts w:ascii="Wingdings" w:hAnsi="Wingdings" w:cs="OpenSymbol"/>
    </w:rPr>
  </w:style>
  <w:style w:type="character" w:customStyle="1" w:styleId="ListLabel9">
    <w:name w:val="ListLabel 9"/>
    <w:rsid w:val="00A35A25"/>
    <w:rPr>
      <w:rFonts w:cs="Courier New"/>
    </w:rPr>
  </w:style>
  <w:style w:type="character" w:customStyle="1" w:styleId="ListLabel10">
    <w:name w:val="ListLabel 10"/>
    <w:rsid w:val="00A35A25"/>
    <w:rPr>
      <w:sz w:val="24"/>
      <w:szCs w:val="24"/>
    </w:rPr>
  </w:style>
  <w:style w:type="character" w:styleId="aa">
    <w:name w:val="Hyperlink"/>
    <w:semiHidden/>
    <w:rsid w:val="00A35A25"/>
    <w:rPr>
      <w:color w:val="000080"/>
      <w:u w:val="single"/>
    </w:rPr>
  </w:style>
  <w:style w:type="paragraph" w:customStyle="1" w:styleId="ab">
    <w:name w:val="Заголовок"/>
    <w:next w:val="a0"/>
    <w:rsid w:val="00A35A25"/>
    <w:pPr>
      <w:keepNext/>
      <w:widowControl w:val="0"/>
      <w:suppressLineNumbers/>
      <w:suppressAutoHyphens/>
      <w:spacing w:before="120" w:after="120" w:line="276" w:lineRule="auto"/>
    </w:pPr>
    <w:rPr>
      <w:rFonts w:ascii="Arial" w:eastAsia="Lucida Sans Unicode" w:hAnsi="Arial" w:cs="Tahoma"/>
      <w:i/>
      <w:iCs/>
      <w:kern w:val="1"/>
      <w:szCs w:val="28"/>
      <w:lang w:eastAsia="ar-SA"/>
    </w:rPr>
  </w:style>
  <w:style w:type="paragraph" w:styleId="a0">
    <w:name w:val="Body Text"/>
    <w:rsid w:val="00A35A25"/>
    <w:pPr>
      <w:widowControl w:val="0"/>
      <w:suppressAutoHyphens/>
      <w:spacing w:after="12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c">
    <w:name w:val="List"/>
    <w:semiHidden/>
    <w:rsid w:val="00A35A25"/>
    <w:pPr>
      <w:widowControl w:val="0"/>
      <w:suppressAutoHyphens/>
      <w:spacing w:after="200" w:line="276" w:lineRule="auto"/>
    </w:pPr>
    <w:rPr>
      <w:rFonts w:ascii="Arial" w:eastAsia="Arial Unicode MS" w:hAnsi="Arial" w:cs="Tahoma"/>
      <w:kern w:val="1"/>
      <w:sz w:val="22"/>
      <w:szCs w:val="22"/>
      <w:lang w:eastAsia="ar-SA"/>
    </w:rPr>
  </w:style>
  <w:style w:type="paragraph" w:customStyle="1" w:styleId="12">
    <w:name w:val="Название1"/>
    <w:basedOn w:val="a"/>
    <w:rsid w:val="00A35A2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35A25"/>
    <w:pPr>
      <w:suppressLineNumbers/>
    </w:pPr>
    <w:rPr>
      <w:rFonts w:ascii="Arial" w:hAnsi="Arial" w:cs="Tahoma"/>
    </w:rPr>
  </w:style>
  <w:style w:type="paragraph" w:customStyle="1" w:styleId="20">
    <w:name w:val="Указатель2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21">
    <w:name w:val="Основной текст 2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d">
    <w:name w:val="Body Text Indent"/>
    <w:semiHidden/>
    <w:rsid w:val="00A35A25"/>
    <w:pPr>
      <w:widowControl w:val="0"/>
      <w:suppressAutoHyphens/>
      <w:spacing w:after="200" w:line="276" w:lineRule="auto"/>
      <w:ind w:left="283" w:firstLine="720"/>
      <w:jc w:val="both"/>
    </w:pPr>
    <w:rPr>
      <w:rFonts w:ascii="Calibri" w:eastAsia="Arial Unicode MS" w:hAnsi="Calibri" w:cs="font224"/>
      <w:kern w:val="1"/>
      <w:sz w:val="28"/>
      <w:szCs w:val="22"/>
      <w:lang w:eastAsia="ar-SA"/>
    </w:rPr>
  </w:style>
  <w:style w:type="paragraph" w:styleId="ae">
    <w:name w:val="footer"/>
    <w:rsid w:val="00A35A25"/>
    <w:pPr>
      <w:widowControl w:val="0"/>
      <w:suppressLineNumbers/>
      <w:tabs>
        <w:tab w:val="center" w:pos="4153"/>
        <w:tab w:val="right" w:pos="8306"/>
      </w:tabs>
      <w:suppressAutoHyphens/>
      <w:spacing w:after="200" w:line="276" w:lineRule="auto"/>
    </w:pPr>
    <w:rPr>
      <w:rFonts w:ascii="Calibri" w:eastAsia="Arial Unicode MS" w:hAnsi="Calibri" w:cs="font224"/>
      <w:kern w:val="1"/>
      <w:lang w:eastAsia="ar-SA"/>
    </w:rPr>
  </w:style>
  <w:style w:type="paragraph" w:customStyle="1" w:styleId="14">
    <w:name w:val="Текст выноски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5">
    <w:name w:val="Обычный отступ1"/>
    <w:rsid w:val="00A35A25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16">
    <w:name w:val="Абзац списка1"/>
    <w:rsid w:val="00A35A25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22">
    <w:name w:val="Абзац списка2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17">
    <w:name w:val="Обычный (веб)1"/>
    <w:rsid w:val="00A35A25"/>
    <w:pPr>
      <w:widowControl w:val="0"/>
      <w:suppressAutoHyphens/>
      <w:spacing w:after="200" w:line="276" w:lineRule="auto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styleId="af">
    <w:name w:val="header"/>
    <w:semiHidden/>
    <w:rsid w:val="00A35A2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Calibri" w:eastAsia="Arial Unicode MS" w:hAnsi="Calibri" w:cs="font224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A35A25"/>
    <w:pPr>
      <w:suppressAutoHyphens/>
      <w:spacing w:line="100" w:lineRule="atLeast"/>
    </w:pPr>
    <w:rPr>
      <w:rFonts w:ascii="Courier New" w:eastAsia="Courier New" w:hAnsi="Courier New"/>
      <w:kern w:val="1"/>
      <w:lang w:eastAsia="ar-SA"/>
    </w:rPr>
  </w:style>
  <w:style w:type="paragraph" w:styleId="af0">
    <w:name w:val="List Paragraph"/>
    <w:basedOn w:val="a"/>
    <w:qFormat/>
    <w:rsid w:val="004B11E6"/>
    <w:pPr>
      <w:ind w:left="708"/>
    </w:pPr>
  </w:style>
  <w:style w:type="paragraph" w:styleId="af1">
    <w:name w:val="Normal Indent"/>
    <w:basedOn w:val="a"/>
    <w:rsid w:val="006F157B"/>
    <w:pPr>
      <w:tabs>
        <w:tab w:val="clear" w:pos="709"/>
      </w:tabs>
      <w:suppressAutoHyphens w:val="0"/>
      <w:spacing w:line="360" w:lineRule="auto"/>
      <w:ind w:firstLine="624"/>
      <w:jc w:val="both"/>
    </w:pPr>
    <w:rPr>
      <w:color w:val="auto"/>
      <w:kern w:val="0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C14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7C14E3"/>
    <w:rPr>
      <w:color w:val="00000A"/>
      <w:kern w:val="1"/>
      <w:sz w:val="16"/>
      <w:szCs w:val="16"/>
      <w:lang w:eastAsia="ar-SA"/>
    </w:rPr>
  </w:style>
  <w:style w:type="character" w:customStyle="1" w:styleId="WW8Num19z1">
    <w:name w:val="WW8Num19z1"/>
    <w:rsid w:val="00D05F52"/>
    <w:rPr>
      <w:rFonts w:ascii="OpenSymbol" w:hAnsi="OpenSymbol" w:cs="OpenSymbol"/>
    </w:rPr>
  </w:style>
  <w:style w:type="paragraph" w:styleId="af2">
    <w:name w:val="Balloon Text"/>
    <w:basedOn w:val="a"/>
    <w:link w:val="18"/>
    <w:unhideWhenUsed/>
    <w:rsid w:val="00DD09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1"/>
    <w:link w:val="af2"/>
    <w:uiPriority w:val="99"/>
    <w:semiHidden/>
    <w:rsid w:val="00DD0970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styleId="af3">
    <w:name w:val="Normal (Web)"/>
    <w:basedOn w:val="a"/>
    <w:rsid w:val="005535B4"/>
    <w:pPr>
      <w:tabs>
        <w:tab w:val="clear" w:pos="709"/>
      </w:tabs>
      <w:spacing w:before="280" w:after="119" w:line="240" w:lineRule="auto"/>
    </w:pPr>
    <w:rPr>
      <w:color w:val="auto"/>
      <w:kern w:val="0"/>
    </w:rPr>
  </w:style>
  <w:style w:type="paragraph" w:customStyle="1" w:styleId="ConsPlusNormal">
    <w:name w:val="ConsPlusNormal"/>
    <w:rsid w:val="001F402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97352-D0D9-4A38-8637-71E1C231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3474</CharactersWithSpaces>
  <SharedDoc>false</SharedDoc>
  <HLinks>
    <vt:vector size="6" baseType="variant"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0301</dc:creator>
  <cp:lastModifiedBy>Бабкина Елена Васильевна</cp:lastModifiedBy>
  <cp:revision>20</cp:revision>
  <cp:lastPrinted>2019-01-08T08:54:00Z</cp:lastPrinted>
  <dcterms:created xsi:type="dcterms:W3CDTF">2018-12-21T10:49:00Z</dcterms:created>
  <dcterms:modified xsi:type="dcterms:W3CDTF">2019-01-22T09:25:00Z</dcterms:modified>
</cp:coreProperties>
</file>