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E5" w:rsidRDefault="0030581F" w:rsidP="00F51623">
      <w:pPr>
        <w:pStyle w:val="a9"/>
        <w:jc w:val="left"/>
        <w:rPr>
          <w:b w:val="0"/>
          <w:bCs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.25pt;margin-top:1.2pt;width:44.25pt;height:42pt;z-index:1" filled="t">
            <v:fill color2="black"/>
            <v:imagedata r:id="rId9" o:title=""/>
            <w10:wrap type="square" side="left"/>
          </v:shape>
        </w:pict>
      </w:r>
      <w:r w:rsidR="006E64E5">
        <w:rPr>
          <w:b w:val="0"/>
          <w:bCs w:val="0"/>
        </w:rPr>
        <w:t xml:space="preserve">                                                                   </w:t>
      </w:r>
    </w:p>
    <w:p w:rsidR="0046325B" w:rsidRPr="0046325B" w:rsidRDefault="0046325B" w:rsidP="0046325B">
      <w:pPr>
        <w:pStyle w:val="aa"/>
      </w:pPr>
    </w:p>
    <w:p w:rsidR="00521204" w:rsidRPr="006442F9" w:rsidRDefault="00521204">
      <w:pPr>
        <w:pStyle w:val="a9"/>
        <w:rPr>
          <w:sz w:val="28"/>
        </w:rPr>
      </w:pPr>
    </w:p>
    <w:p w:rsidR="006442F9" w:rsidRPr="005C4F21" w:rsidRDefault="006442F9" w:rsidP="006442F9">
      <w:pPr>
        <w:pStyle w:val="a9"/>
        <w:rPr>
          <w:sz w:val="26"/>
          <w:szCs w:val="26"/>
        </w:rPr>
      </w:pPr>
      <w:r w:rsidRPr="007D1A2F">
        <w:rPr>
          <w:sz w:val="26"/>
          <w:szCs w:val="26"/>
        </w:rPr>
        <w:t>ГОСУДАРСТВЕННОЕ  УЧРЕЖДЕНИЕ</w:t>
      </w:r>
      <w:r w:rsidRPr="005C4F21">
        <w:rPr>
          <w:sz w:val="26"/>
          <w:szCs w:val="26"/>
        </w:rPr>
        <w:t xml:space="preserve"> - </w:t>
      </w:r>
    </w:p>
    <w:p w:rsidR="006E64E5" w:rsidRPr="00DC1A67" w:rsidRDefault="005C4F21">
      <w:pPr>
        <w:pStyle w:val="a9"/>
        <w:rPr>
          <w:sz w:val="26"/>
          <w:szCs w:val="26"/>
        </w:rPr>
      </w:pPr>
      <w:r w:rsidRPr="00DC1A67">
        <w:rPr>
          <w:sz w:val="26"/>
          <w:szCs w:val="26"/>
        </w:rPr>
        <w:t>УПРАВЛЕНИЕ</w:t>
      </w:r>
      <w:r w:rsidR="006E64E5" w:rsidRPr="00DC1A67">
        <w:rPr>
          <w:sz w:val="26"/>
          <w:szCs w:val="26"/>
        </w:rPr>
        <w:t xml:space="preserve"> ПЕНСИОННОГО ФОНДА РОССИЙСКОЙ ФЕДЕРАЦИИ</w:t>
      </w:r>
    </w:p>
    <w:p w:rsidR="006E64E5" w:rsidRPr="00DC1A67" w:rsidRDefault="00DC1A67">
      <w:pPr>
        <w:jc w:val="center"/>
        <w:rPr>
          <w:b/>
          <w:sz w:val="26"/>
          <w:szCs w:val="26"/>
        </w:rPr>
      </w:pPr>
      <w:r w:rsidRPr="00DC1A67">
        <w:rPr>
          <w:b/>
          <w:sz w:val="26"/>
          <w:szCs w:val="26"/>
        </w:rPr>
        <w:t>В ЕРМАКОВСКОМ РАЙОНЕ КРАСНОЯРСКОГО КРАЯ</w:t>
      </w:r>
    </w:p>
    <w:p w:rsidR="006E64E5" w:rsidRPr="007D1A2F" w:rsidRDefault="006E64E5">
      <w:pPr>
        <w:jc w:val="center"/>
        <w:rPr>
          <w:b/>
          <w:sz w:val="26"/>
          <w:szCs w:val="26"/>
        </w:rPr>
      </w:pPr>
    </w:p>
    <w:p w:rsidR="006E64E5" w:rsidRPr="007D1A2F" w:rsidRDefault="006E64E5">
      <w:pPr>
        <w:rPr>
          <w:b/>
          <w:caps/>
          <w:sz w:val="26"/>
          <w:szCs w:val="26"/>
        </w:rPr>
      </w:pPr>
      <w:r w:rsidRPr="007D1A2F">
        <w:rPr>
          <w:b/>
          <w:caps/>
          <w:sz w:val="26"/>
          <w:szCs w:val="26"/>
        </w:rPr>
        <w:t xml:space="preserve">                                                        </w:t>
      </w:r>
      <w:r w:rsidR="007D1A2F">
        <w:rPr>
          <w:b/>
          <w:caps/>
          <w:sz w:val="26"/>
          <w:szCs w:val="26"/>
        </w:rPr>
        <w:t xml:space="preserve">      </w:t>
      </w:r>
      <w:r w:rsidRPr="007D1A2F">
        <w:rPr>
          <w:b/>
          <w:caps/>
          <w:sz w:val="26"/>
          <w:szCs w:val="26"/>
        </w:rPr>
        <w:t xml:space="preserve">  </w:t>
      </w:r>
      <w:r w:rsidR="000648B0" w:rsidRPr="007D1A2F">
        <w:rPr>
          <w:b/>
          <w:caps/>
          <w:sz w:val="26"/>
          <w:szCs w:val="26"/>
        </w:rPr>
        <w:t xml:space="preserve"> </w:t>
      </w:r>
      <w:r w:rsidRPr="007D1A2F">
        <w:rPr>
          <w:b/>
          <w:caps/>
          <w:sz w:val="26"/>
          <w:szCs w:val="26"/>
        </w:rPr>
        <w:t>ПРИКАЗ</w:t>
      </w:r>
    </w:p>
    <w:p w:rsidR="006E64E5" w:rsidRPr="007D1A2F" w:rsidRDefault="006E64E5">
      <w:pPr>
        <w:rPr>
          <w:sz w:val="26"/>
          <w:szCs w:val="26"/>
        </w:rPr>
      </w:pPr>
    </w:p>
    <w:p w:rsidR="006E64E5" w:rsidRPr="007D1A2F" w:rsidRDefault="006E64E5">
      <w:pPr>
        <w:jc w:val="center"/>
        <w:rPr>
          <w:sz w:val="26"/>
          <w:szCs w:val="26"/>
        </w:rPr>
      </w:pPr>
    </w:p>
    <w:p w:rsidR="006E64E5" w:rsidRPr="007D1A2F" w:rsidRDefault="006E64E5">
      <w:pPr>
        <w:spacing w:line="360" w:lineRule="auto"/>
        <w:rPr>
          <w:b/>
          <w:sz w:val="26"/>
          <w:szCs w:val="26"/>
        </w:rPr>
      </w:pPr>
      <w:r w:rsidRPr="007D1A2F">
        <w:rPr>
          <w:bCs/>
          <w:sz w:val="26"/>
          <w:szCs w:val="26"/>
        </w:rPr>
        <w:t xml:space="preserve">      </w:t>
      </w:r>
      <w:r w:rsidRPr="007D1A2F">
        <w:rPr>
          <w:bCs/>
          <w:sz w:val="26"/>
          <w:szCs w:val="26"/>
          <w:u w:val="single"/>
        </w:rPr>
        <w:t>«</w:t>
      </w:r>
      <w:r w:rsidR="000648B0" w:rsidRPr="007D1A2F">
        <w:rPr>
          <w:bCs/>
          <w:sz w:val="26"/>
          <w:szCs w:val="26"/>
          <w:u w:val="single"/>
        </w:rPr>
        <w:t xml:space="preserve"> </w:t>
      </w:r>
      <w:r w:rsidR="009438E7">
        <w:rPr>
          <w:bCs/>
          <w:sz w:val="26"/>
          <w:szCs w:val="26"/>
          <w:u w:val="single"/>
        </w:rPr>
        <w:t>29</w:t>
      </w:r>
      <w:r w:rsidR="000648B0" w:rsidRPr="007D1A2F">
        <w:rPr>
          <w:bCs/>
          <w:sz w:val="26"/>
          <w:szCs w:val="26"/>
          <w:u w:val="single"/>
        </w:rPr>
        <w:t xml:space="preserve"> </w:t>
      </w:r>
      <w:r w:rsidRPr="007D1A2F">
        <w:rPr>
          <w:bCs/>
          <w:sz w:val="26"/>
          <w:szCs w:val="26"/>
          <w:u w:val="single"/>
        </w:rPr>
        <w:t>»</w:t>
      </w:r>
      <w:r w:rsidR="009438E7">
        <w:rPr>
          <w:bCs/>
          <w:sz w:val="26"/>
          <w:szCs w:val="26"/>
          <w:u w:val="single"/>
        </w:rPr>
        <w:t xml:space="preserve">декабря  </w:t>
      </w:r>
      <w:r w:rsidR="00500E28" w:rsidRPr="007D1A2F">
        <w:rPr>
          <w:bCs/>
          <w:sz w:val="26"/>
          <w:szCs w:val="26"/>
          <w:u w:val="single"/>
        </w:rPr>
        <w:t>2</w:t>
      </w:r>
      <w:r w:rsidRPr="007D1A2F">
        <w:rPr>
          <w:bCs/>
          <w:sz w:val="26"/>
          <w:szCs w:val="26"/>
          <w:u w:val="single"/>
        </w:rPr>
        <w:t>01</w:t>
      </w:r>
      <w:r w:rsidR="00500E28" w:rsidRPr="007D1A2F">
        <w:rPr>
          <w:bCs/>
          <w:sz w:val="26"/>
          <w:szCs w:val="26"/>
          <w:u w:val="single"/>
        </w:rPr>
        <w:t>8</w:t>
      </w:r>
      <w:r w:rsidRPr="007D1A2F">
        <w:rPr>
          <w:bCs/>
          <w:sz w:val="26"/>
          <w:szCs w:val="26"/>
          <w:u w:val="single"/>
        </w:rPr>
        <w:t xml:space="preserve"> г</w:t>
      </w:r>
      <w:r w:rsidRPr="007D1A2F">
        <w:rPr>
          <w:bCs/>
          <w:sz w:val="26"/>
          <w:szCs w:val="26"/>
        </w:rPr>
        <w:t xml:space="preserve">.     </w:t>
      </w:r>
      <w:r w:rsidR="006C1171" w:rsidRPr="007D1A2F">
        <w:rPr>
          <w:bCs/>
          <w:sz w:val="26"/>
          <w:szCs w:val="26"/>
        </w:rPr>
        <w:t xml:space="preserve">    </w:t>
      </w:r>
      <w:r w:rsidRPr="007D1A2F">
        <w:rPr>
          <w:bCs/>
          <w:sz w:val="26"/>
          <w:szCs w:val="26"/>
        </w:rPr>
        <w:t xml:space="preserve">  </w:t>
      </w:r>
      <w:r w:rsidR="004617F6" w:rsidRPr="007D1A2F">
        <w:rPr>
          <w:bCs/>
          <w:sz w:val="26"/>
          <w:szCs w:val="26"/>
        </w:rPr>
        <w:t xml:space="preserve"> </w:t>
      </w:r>
      <w:r w:rsidR="007D1A2F">
        <w:rPr>
          <w:bCs/>
          <w:sz w:val="26"/>
          <w:szCs w:val="26"/>
        </w:rPr>
        <w:t xml:space="preserve">     </w:t>
      </w:r>
      <w:r w:rsidR="004617F6" w:rsidRPr="007D1A2F">
        <w:rPr>
          <w:bCs/>
          <w:sz w:val="26"/>
          <w:szCs w:val="26"/>
        </w:rPr>
        <w:t xml:space="preserve">   </w:t>
      </w:r>
      <w:r w:rsidR="00DC1A67">
        <w:rPr>
          <w:bCs/>
          <w:sz w:val="26"/>
          <w:szCs w:val="26"/>
        </w:rPr>
        <w:t>С.</w:t>
      </w:r>
      <w:r w:rsidRPr="007D1A2F">
        <w:rPr>
          <w:bCs/>
          <w:sz w:val="26"/>
          <w:szCs w:val="26"/>
        </w:rPr>
        <w:t xml:space="preserve"> </w:t>
      </w:r>
      <w:r w:rsidR="000648B0" w:rsidRPr="007D1A2F">
        <w:rPr>
          <w:bCs/>
          <w:sz w:val="26"/>
          <w:szCs w:val="26"/>
        </w:rPr>
        <w:t xml:space="preserve"> </w:t>
      </w:r>
      <w:r w:rsidR="00DC1A67" w:rsidRPr="00DC1A67">
        <w:rPr>
          <w:bCs/>
          <w:sz w:val="26"/>
          <w:szCs w:val="26"/>
        </w:rPr>
        <w:t>ЕРМАКОВСКОЕ</w:t>
      </w:r>
      <w:r w:rsidRPr="007D1A2F">
        <w:rPr>
          <w:bCs/>
          <w:sz w:val="26"/>
          <w:szCs w:val="26"/>
        </w:rPr>
        <w:t xml:space="preserve">                            </w:t>
      </w:r>
      <w:r w:rsidRPr="007D1A2F">
        <w:rPr>
          <w:bCs/>
          <w:sz w:val="26"/>
          <w:szCs w:val="26"/>
          <w:u w:val="single"/>
        </w:rPr>
        <w:t>№</w:t>
      </w:r>
      <w:r w:rsidR="009438E7">
        <w:rPr>
          <w:bCs/>
          <w:sz w:val="26"/>
          <w:szCs w:val="26"/>
          <w:u w:val="single"/>
        </w:rPr>
        <w:t xml:space="preserve"> 110</w:t>
      </w:r>
      <w:r w:rsidR="0092782B" w:rsidRPr="007D1A2F">
        <w:rPr>
          <w:bCs/>
          <w:sz w:val="26"/>
          <w:szCs w:val="26"/>
          <w:u w:val="single"/>
        </w:rPr>
        <w:t xml:space="preserve"> </w:t>
      </w:r>
      <w:r w:rsidR="000648B0" w:rsidRPr="007D1A2F">
        <w:rPr>
          <w:bCs/>
          <w:sz w:val="26"/>
          <w:szCs w:val="26"/>
          <w:u w:val="single"/>
        </w:rPr>
        <w:t xml:space="preserve">   </w:t>
      </w:r>
      <w:r w:rsidR="0051012B">
        <w:rPr>
          <w:bCs/>
          <w:sz w:val="26"/>
          <w:szCs w:val="26"/>
          <w:u w:val="single"/>
        </w:rPr>
        <w:t xml:space="preserve">  </w:t>
      </w:r>
      <w:r w:rsidR="000648B0" w:rsidRPr="007D1A2F">
        <w:rPr>
          <w:bCs/>
          <w:sz w:val="26"/>
          <w:szCs w:val="26"/>
          <w:u w:val="single"/>
        </w:rPr>
        <w:t xml:space="preserve"> </w:t>
      </w:r>
      <w:r w:rsidRPr="007D1A2F">
        <w:rPr>
          <w:bCs/>
          <w:sz w:val="26"/>
          <w:szCs w:val="26"/>
          <w:u w:val="single"/>
        </w:rPr>
        <w:t xml:space="preserve"> </w:t>
      </w:r>
      <w:r w:rsidRPr="007D1A2F">
        <w:rPr>
          <w:b/>
          <w:sz w:val="26"/>
          <w:szCs w:val="26"/>
        </w:rPr>
        <w:t xml:space="preserve">   </w:t>
      </w:r>
    </w:p>
    <w:p w:rsidR="000648B0" w:rsidRPr="007D1A2F" w:rsidRDefault="000648B0" w:rsidP="006260E2">
      <w:pPr>
        <w:pStyle w:val="4"/>
        <w:jc w:val="center"/>
        <w:rPr>
          <w:rFonts w:ascii="Times New Roman" w:hAnsi="Times New Roman"/>
          <w:sz w:val="26"/>
          <w:szCs w:val="26"/>
        </w:rPr>
      </w:pPr>
    </w:p>
    <w:p w:rsidR="00241B20" w:rsidRPr="00E54196" w:rsidRDefault="00241B20" w:rsidP="00241B20">
      <w:pPr>
        <w:pStyle w:val="af0"/>
        <w:suppressAutoHyphens/>
        <w:spacing w:line="240" w:lineRule="auto"/>
        <w:ind w:firstLine="567"/>
        <w:contextualSpacing/>
        <w:jc w:val="center"/>
        <w:rPr>
          <w:szCs w:val="26"/>
        </w:rPr>
      </w:pPr>
      <w:r w:rsidRPr="00E54196">
        <w:rPr>
          <w:bCs/>
          <w:szCs w:val="26"/>
        </w:rPr>
        <w:t xml:space="preserve">Об </w:t>
      </w:r>
      <w:r w:rsidR="008164ED">
        <w:rPr>
          <w:bCs/>
          <w:szCs w:val="26"/>
        </w:rPr>
        <w:t xml:space="preserve">утверждении </w:t>
      </w:r>
      <w:r w:rsidR="00D61DA1">
        <w:rPr>
          <w:szCs w:val="26"/>
        </w:rPr>
        <w:t>Учетной политике по исполнению</w:t>
      </w:r>
      <w:r w:rsidR="00E54196" w:rsidRPr="00E54196">
        <w:rPr>
          <w:szCs w:val="26"/>
        </w:rPr>
        <w:t xml:space="preserve"> </w:t>
      </w:r>
      <w:r w:rsidR="00D61DA1">
        <w:rPr>
          <w:szCs w:val="26"/>
        </w:rPr>
        <w:t>бюджета</w:t>
      </w:r>
    </w:p>
    <w:p w:rsidR="00241B20" w:rsidRPr="00300AB5" w:rsidRDefault="00241B20" w:rsidP="00241B20">
      <w:pPr>
        <w:jc w:val="center"/>
        <w:rPr>
          <w:bCs/>
          <w:sz w:val="26"/>
          <w:szCs w:val="26"/>
        </w:rPr>
      </w:pPr>
      <w:r w:rsidRPr="00E54196">
        <w:rPr>
          <w:sz w:val="26"/>
          <w:szCs w:val="26"/>
        </w:rPr>
        <w:t xml:space="preserve">Государственного </w:t>
      </w:r>
      <w:bookmarkStart w:id="0" w:name="_GoBack"/>
      <w:bookmarkEnd w:id="0"/>
      <w:r w:rsidRPr="00E54196">
        <w:rPr>
          <w:sz w:val="26"/>
          <w:szCs w:val="26"/>
        </w:rPr>
        <w:t xml:space="preserve">учреждения – </w:t>
      </w:r>
      <w:r w:rsidR="005C4F21" w:rsidRPr="00300AB5">
        <w:rPr>
          <w:sz w:val="26"/>
          <w:szCs w:val="26"/>
        </w:rPr>
        <w:t>Управлени</w:t>
      </w:r>
      <w:r w:rsidR="00D61DA1">
        <w:rPr>
          <w:sz w:val="26"/>
          <w:szCs w:val="26"/>
        </w:rPr>
        <w:t>я</w:t>
      </w:r>
      <w:r w:rsidRPr="00300AB5">
        <w:rPr>
          <w:sz w:val="26"/>
          <w:szCs w:val="26"/>
        </w:rPr>
        <w:t xml:space="preserve"> Пенсионного фонда Российской Федерации </w:t>
      </w:r>
      <w:r w:rsidR="005C4F21" w:rsidRPr="00300AB5">
        <w:rPr>
          <w:sz w:val="26"/>
          <w:szCs w:val="26"/>
        </w:rPr>
        <w:t>в</w:t>
      </w:r>
      <w:r w:rsidR="00300AB5" w:rsidRPr="00300AB5">
        <w:rPr>
          <w:sz w:val="26"/>
          <w:szCs w:val="26"/>
        </w:rPr>
        <w:t xml:space="preserve"> Ермаковском районе Красноярского края</w:t>
      </w:r>
      <w:r w:rsidR="005C4F21" w:rsidRPr="00300AB5">
        <w:rPr>
          <w:sz w:val="26"/>
          <w:szCs w:val="26"/>
        </w:rPr>
        <w:t xml:space="preserve"> </w:t>
      </w:r>
      <w:r w:rsidR="0081663C">
        <w:rPr>
          <w:sz w:val="26"/>
          <w:szCs w:val="26"/>
        </w:rPr>
        <w:t>для ведения бюджетного учета</w:t>
      </w:r>
    </w:p>
    <w:p w:rsidR="00241B20" w:rsidRPr="00E54196" w:rsidRDefault="00241B20" w:rsidP="00241B20">
      <w:pPr>
        <w:contextualSpacing/>
        <w:jc w:val="center"/>
        <w:rPr>
          <w:bCs/>
          <w:sz w:val="26"/>
          <w:szCs w:val="26"/>
        </w:rPr>
      </w:pPr>
    </w:p>
    <w:p w:rsidR="00241B20" w:rsidRPr="00A64563" w:rsidRDefault="002832A9" w:rsidP="00241B20">
      <w:pPr>
        <w:pStyle w:val="a7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   </w:t>
      </w:r>
      <w:proofErr w:type="gramStart"/>
      <w:r w:rsidR="00FD1C70" w:rsidRPr="00FD1C70">
        <w:rPr>
          <w:sz w:val="26"/>
          <w:szCs w:val="26"/>
          <w:lang w:eastAsia="ru-RU"/>
        </w:rPr>
        <w:t xml:space="preserve">Во исполнение Федерального закона от 06.12.2011 № 402-ФЗ                                         «О бухгалтерском учете», Федерального стандарта бухгалтерского учета для организации государственного сектора «Учетная политика, оценочные значения и ошибки», утвержденного приказом Министерства финансов Российской Федерации от 30 декабря 2017 года № 274н и положений Учетной политики по исполнению бюджета Пенсионного фонда Российской Федерации, утвержденной постановлением Правления ПФР от 25.12.2018  № 553п, </w:t>
      </w:r>
      <w:r w:rsidR="00241B20" w:rsidRPr="00A64563">
        <w:rPr>
          <w:sz w:val="26"/>
          <w:szCs w:val="26"/>
        </w:rPr>
        <w:t xml:space="preserve">  </w:t>
      </w:r>
      <w:proofErr w:type="gramEnd"/>
    </w:p>
    <w:p w:rsidR="00A64563" w:rsidRPr="00A64563" w:rsidRDefault="00A64563" w:rsidP="00241B20">
      <w:pPr>
        <w:pStyle w:val="a7"/>
        <w:contextualSpacing/>
        <w:jc w:val="both"/>
        <w:rPr>
          <w:sz w:val="26"/>
          <w:szCs w:val="26"/>
        </w:rPr>
      </w:pPr>
    </w:p>
    <w:p w:rsidR="00241B20" w:rsidRPr="00241B20" w:rsidRDefault="00241B20" w:rsidP="00241B20">
      <w:pPr>
        <w:pStyle w:val="a7"/>
        <w:contextualSpacing/>
        <w:jc w:val="both"/>
        <w:rPr>
          <w:b/>
          <w:bCs w:val="0"/>
          <w:sz w:val="26"/>
          <w:szCs w:val="26"/>
        </w:rPr>
      </w:pPr>
      <w:proofErr w:type="gramStart"/>
      <w:r w:rsidRPr="00241B20">
        <w:rPr>
          <w:b/>
          <w:bCs w:val="0"/>
          <w:sz w:val="26"/>
          <w:szCs w:val="26"/>
        </w:rPr>
        <w:t>п</w:t>
      </w:r>
      <w:proofErr w:type="gramEnd"/>
      <w:r w:rsidRPr="00241B20">
        <w:rPr>
          <w:b/>
          <w:bCs w:val="0"/>
          <w:sz w:val="26"/>
          <w:szCs w:val="26"/>
        </w:rPr>
        <w:t xml:space="preserve"> р и к а з ы в а ю:</w:t>
      </w:r>
    </w:p>
    <w:p w:rsidR="00241B20" w:rsidRPr="00241B20" w:rsidRDefault="00241B20" w:rsidP="00241B20">
      <w:pPr>
        <w:jc w:val="both"/>
        <w:rPr>
          <w:sz w:val="26"/>
          <w:szCs w:val="26"/>
        </w:rPr>
      </w:pPr>
    </w:p>
    <w:p w:rsidR="00A64563" w:rsidRDefault="000473F6" w:rsidP="002832A9">
      <w:pPr>
        <w:pStyle w:val="4"/>
        <w:numPr>
          <w:ilvl w:val="0"/>
          <w:numId w:val="24"/>
        </w:numPr>
        <w:suppressAutoHyphens w:val="0"/>
        <w:spacing w:before="0" w:after="0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</w:t>
      </w:r>
      <w:r w:rsidR="00241B20" w:rsidRPr="00A64563">
        <w:rPr>
          <w:rFonts w:ascii="Times New Roman" w:hAnsi="Times New Roman"/>
          <w:b w:val="0"/>
          <w:sz w:val="26"/>
          <w:szCs w:val="26"/>
        </w:rPr>
        <w:t xml:space="preserve">озложить организацию ведения бюджетного учета и хранения документов бюджетного учета в </w:t>
      </w:r>
      <w:r w:rsidR="002832A9" w:rsidRPr="002832A9">
        <w:rPr>
          <w:rFonts w:ascii="Times New Roman" w:hAnsi="Times New Roman"/>
          <w:b w:val="0"/>
          <w:sz w:val="26"/>
          <w:szCs w:val="26"/>
        </w:rPr>
        <w:t>государственн</w:t>
      </w:r>
      <w:r w:rsidR="002832A9">
        <w:rPr>
          <w:rFonts w:ascii="Times New Roman" w:hAnsi="Times New Roman"/>
          <w:b w:val="0"/>
          <w:sz w:val="26"/>
          <w:szCs w:val="26"/>
        </w:rPr>
        <w:t>ом</w:t>
      </w:r>
      <w:r w:rsidR="002832A9" w:rsidRPr="002832A9">
        <w:rPr>
          <w:rFonts w:ascii="Times New Roman" w:hAnsi="Times New Roman"/>
          <w:b w:val="0"/>
          <w:sz w:val="26"/>
          <w:szCs w:val="26"/>
        </w:rPr>
        <w:t xml:space="preserve"> учреждени</w:t>
      </w:r>
      <w:r w:rsidR="002832A9">
        <w:rPr>
          <w:rFonts w:ascii="Times New Roman" w:hAnsi="Times New Roman"/>
          <w:b w:val="0"/>
          <w:sz w:val="26"/>
          <w:szCs w:val="26"/>
        </w:rPr>
        <w:t>и</w:t>
      </w:r>
      <w:r w:rsidR="002832A9" w:rsidRPr="002832A9">
        <w:rPr>
          <w:rFonts w:ascii="Times New Roman" w:hAnsi="Times New Roman"/>
          <w:b w:val="0"/>
          <w:sz w:val="26"/>
          <w:szCs w:val="26"/>
        </w:rPr>
        <w:t xml:space="preserve"> – Управлени</w:t>
      </w:r>
      <w:r w:rsidR="002832A9">
        <w:rPr>
          <w:rFonts w:ascii="Times New Roman" w:hAnsi="Times New Roman"/>
          <w:b w:val="0"/>
          <w:sz w:val="26"/>
          <w:szCs w:val="26"/>
        </w:rPr>
        <w:t>и</w:t>
      </w:r>
      <w:r w:rsidR="002832A9" w:rsidRPr="002832A9">
        <w:rPr>
          <w:rFonts w:ascii="Times New Roman" w:hAnsi="Times New Roman"/>
          <w:b w:val="0"/>
          <w:sz w:val="26"/>
          <w:szCs w:val="26"/>
        </w:rPr>
        <w:t xml:space="preserve"> Пенсионного фонда Российской Федерации в Ермаковском районе </w:t>
      </w:r>
      <w:r w:rsidR="00241B20" w:rsidRPr="00A64563">
        <w:rPr>
          <w:rFonts w:ascii="Times New Roman" w:hAnsi="Times New Roman"/>
          <w:b w:val="0"/>
          <w:sz w:val="26"/>
          <w:szCs w:val="26"/>
        </w:rPr>
        <w:t xml:space="preserve">на </w:t>
      </w:r>
      <w:r w:rsidR="005C4F21" w:rsidRPr="00A64563">
        <w:rPr>
          <w:rFonts w:ascii="Times New Roman" w:hAnsi="Times New Roman"/>
          <w:b w:val="0"/>
          <w:sz w:val="26"/>
          <w:szCs w:val="26"/>
        </w:rPr>
        <w:t xml:space="preserve">начальника </w:t>
      </w:r>
      <w:r w:rsidR="00241B20" w:rsidRPr="00A64563">
        <w:rPr>
          <w:rFonts w:ascii="Times New Roman" w:hAnsi="Times New Roman"/>
          <w:b w:val="0"/>
          <w:sz w:val="26"/>
          <w:szCs w:val="26"/>
        </w:rPr>
        <w:t xml:space="preserve"> </w:t>
      </w:r>
      <w:r w:rsidR="005C4F21" w:rsidRPr="00A64563">
        <w:rPr>
          <w:rFonts w:ascii="Times New Roman" w:hAnsi="Times New Roman"/>
          <w:b w:val="0"/>
          <w:sz w:val="26"/>
          <w:szCs w:val="26"/>
        </w:rPr>
        <w:t xml:space="preserve">УПФР </w:t>
      </w:r>
      <w:r w:rsidR="00241B20" w:rsidRPr="00A64563">
        <w:rPr>
          <w:rFonts w:ascii="Times New Roman" w:hAnsi="Times New Roman"/>
          <w:b w:val="0"/>
          <w:sz w:val="26"/>
          <w:szCs w:val="26"/>
        </w:rPr>
        <w:t xml:space="preserve"> </w:t>
      </w:r>
      <w:r w:rsidR="005C4F21" w:rsidRPr="00A64563">
        <w:rPr>
          <w:rFonts w:ascii="Times New Roman" w:hAnsi="Times New Roman"/>
          <w:b w:val="0"/>
          <w:sz w:val="26"/>
          <w:szCs w:val="26"/>
        </w:rPr>
        <w:t xml:space="preserve">в </w:t>
      </w:r>
      <w:r w:rsidR="00A64563" w:rsidRPr="00A64563">
        <w:rPr>
          <w:rFonts w:ascii="Times New Roman" w:hAnsi="Times New Roman"/>
          <w:b w:val="0"/>
          <w:sz w:val="26"/>
          <w:szCs w:val="26"/>
        </w:rPr>
        <w:t>Ермаковском районе</w:t>
      </w:r>
      <w:r w:rsidR="008F4EDE">
        <w:rPr>
          <w:rFonts w:ascii="Times New Roman" w:hAnsi="Times New Roman"/>
          <w:b w:val="0"/>
          <w:sz w:val="26"/>
          <w:szCs w:val="26"/>
        </w:rPr>
        <w:t>.</w:t>
      </w:r>
    </w:p>
    <w:p w:rsidR="000473F6" w:rsidRPr="000473F6" w:rsidRDefault="000473F6" w:rsidP="000473F6">
      <w:pPr>
        <w:numPr>
          <w:ilvl w:val="0"/>
          <w:numId w:val="24"/>
        </w:numPr>
        <w:ind w:left="0" w:firstLine="0"/>
        <w:jc w:val="both"/>
      </w:pPr>
      <w:r w:rsidRPr="002204F7">
        <w:rPr>
          <w:sz w:val="26"/>
          <w:szCs w:val="26"/>
        </w:rPr>
        <w:t>Утвердить Учетную политику по исполнению бюджета государственного учреждения – Управления Пенсионного фонда Российской Федерации в Ермаковском районе (приложение 1 к настоящему приказу) и ввести ее в действие с 01 января 2019 года.</w:t>
      </w:r>
    </w:p>
    <w:p w:rsidR="00440F02" w:rsidRDefault="002832A9" w:rsidP="00440F02">
      <w:pPr>
        <w:ind w:hanging="426"/>
        <w:jc w:val="both"/>
        <w:rPr>
          <w:sz w:val="26"/>
          <w:szCs w:val="26"/>
        </w:rPr>
      </w:pPr>
      <w:r>
        <w:t xml:space="preserve">      3.  </w:t>
      </w:r>
      <w:r w:rsidR="00A64563" w:rsidRPr="008F4EDE">
        <w:rPr>
          <w:sz w:val="26"/>
          <w:szCs w:val="26"/>
        </w:rPr>
        <w:t xml:space="preserve">Обязанность по ведению бюджетного учета по формированию документированной </w:t>
      </w:r>
      <w:r>
        <w:rPr>
          <w:sz w:val="26"/>
          <w:szCs w:val="26"/>
        </w:rPr>
        <w:t xml:space="preserve">  </w:t>
      </w:r>
      <w:r w:rsidR="00A64563" w:rsidRPr="008F4EDE">
        <w:rPr>
          <w:sz w:val="26"/>
          <w:szCs w:val="26"/>
        </w:rPr>
        <w:t>систематизированной информации об объектах, предусмотренных Федеральным законом от 06.12.2011 № 402-ФЗ</w:t>
      </w:r>
      <w:r w:rsidR="005830C9" w:rsidRPr="008F4EDE">
        <w:rPr>
          <w:sz w:val="26"/>
          <w:szCs w:val="26"/>
        </w:rPr>
        <w:t xml:space="preserve"> </w:t>
      </w:r>
      <w:r w:rsidR="00A64563" w:rsidRPr="008F4EDE">
        <w:rPr>
          <w:sz w:val="26"/>
          <w:szCs w:val="26"/>
        </w:rPr>
        <w:t xml:space="preserve">«О бухгалтерском учете», в соответствии с требованиями, установленными законом № 402-ФЗ, и составление на ее основе бюджетной отчетности, возложить </w:t>
      </w:r>
      <w:proofErr w:type="gramStart"/>
      <w:r w:rsidR="00A64563" w:rsidRPr="008F4EDE">
        <w:rPr>
          <w:sz w:val="26"/>
          <w:szCs w:val="26"/>
        </w:rPr>
        <w:t>на</w:t>
      </w:r>
      <w:proofErr w:type="gramEnd"/>
      <w:r w:rsidR="00A64563" w:rsidRPr="008F4EDE">
        <w:rPr>
          <w:sz w:val="26"/>
          <w:szCs w:val="26"/>
        </w:rPr>
        <w:t xml:space="preserve"> </w:t>
      </w:r>
      <w:proofErr w:type="gramStart"/>
      <w:r w:rsidR="00A64563" w:rsidRPr="008F4EDE">
        <w:rPr>
          <w:sz w:val="26"/>
          <w:szCs w:val="26"/>
        </w:rPr>
        <w:t>главного</w:t>
      </w:r>
      <w:proofErr w:type="gramEnd"/>
      <w:r w:rsidR="00A64563" w:rsidRPr="008F4EDE">
        <w:rPr>
          <w:sz w:val="26"/>
          <w:szCs w:val="26"/>
        </w:rPr>
        <w:t xml:space="preserve"> бухгалтера.</w:t>
      </w:r>
    </w:p>
    <w:p w:rsidR="006B6E48" w:rsidRPr="00A64563" w:rsidRDefault="00EE60A0" w:rsidP="00440F02">
      <w:pPr>
        <w:ind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440F02">
        <w:rPr>
          <w:sz w:val="26"/>
          <w:szCs w:val="26"/>
        </w:rPr>
        <w:t xml:space="preserve">     4. </w:t>
      </w:r>
      <w:r w:rsidR="00E22510" w:rsidRPr="00E22510">
        <w:rPr>
          <w:sz w:val="26"/>
          <w:szCs w:val="26"/>
        </w:rPr>
        <w:t>Утвердить рабочий план счетов УПФР в Ермаковском (приложение 2 к настоящему приказу).</w:t>
      </w:r>
    </w:p>
    <w:p w:rsidR="00E22510" w:rsidRDefault="002204F7" w:rsidP="002204F7">
      <w:pPr>
        <w:tabs>
          <w:tab w:val="left" w:pos="709"/>
        </w:tabs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473DC7" w:rsidRPr="00473DC7">
        <w:rPr>
          <w:sz w:val="26"/>
          <w:szCs w:val="26"/>
        </w:rPr>
        <w:t xml:space="preserve"> Утвердить график документооборота УПФР в Ермаковском районе (приложение 3 к настоящему приказу).</w:t>
      </w:r>
    </w:p>
    <w:p w:rsidR="00E22510" w:rsidRDefault="00473DC7" w:rsidP="002204F7">
      <w:pPr>
        <w:tabs>
          <w:tab w:val="left" w:pos="709"/>
        </w:tabs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8A2599">
        <w:rPr>
          <w:sz w:val="26"/>
          <w:szCs w:val="26"/>
        </w:rPr>
        <w:t xml:space="preserve"> </w:t>
      </w:r>
      <w:r w:rsidR="00E22510" w:rsidRPr="00E22510">
        <w:rPr>
          <w:sz w:val="26"/>
          <w:szCs w:val="26"/>
        </w:rPr>
        <w:t>Утвердить перечень основных первичных учетных документов, прилагаемых к регистрам бюджетного учета УПФР в Ермаковском районе (приложение 4 к настоящему приказу).</w:t>
      </w:r>
    </w:p>
    <w:p w:rsidR="00E22510" w:rsidRDefault="008A2599" w:rsidP="002204F7">
      <w:pPr>
        <w:tabs>
          <w:tab w:val="left" w:pos="709"/>
        </w:tabs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54196" w:rsidRDefault="00E22510" w:rsidP="002204F7">
      <w:pPr>
        <w:tabs>
          <w:tab w:val="left" w:pos="709"/>
        </w:tabs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2204F7">
        <w:rPr>
          <w:sz w:val="26"/>
          <w:szCs w:val="26"/>
        </w:rPr>
        <w:t>.</w:t>
      </w:r>
      <w:r w:rsidR="008A2599">
        <w:rPr>
          <w:sz w:val="26"/>
          <w:szCs w:val="26"/>
        </w:rPr>
        <w:t xml:space="preserve"> </w:t>
      </w:r>
      <w:r>
        <w:rPr>
          <w:sz w:val="26"/>
          <w:szCs w:val="26"/>
        </w:rPr>
        <w:t>Признать утратившим силу приказ УПФР в Ермаковском районе Красноярского края №</w:t>
      </w:r>
      <w:r w:rsidR="009B0E13">
        <w:rPr>
          <w:sz w:val="26"/>
          <w:szCs w:val="26"/>
        </w:rPr>
        <w:t>190</w:t>
      </w:r>
      <w:r>
        <w:rPr>
          <w:sz w:val="26"/>
          <w:szCs w:val="26"/>
        </w:rPr>
        <w:t xml:space="preserve"> от 29.12.2017г.</w:t>
      </w:r>
    </w:p>
    <w:p w:rsidR="00473DC7" w:rsidRPr="002C552D" w:rsidRDefault="00473DC7" w:rsidP="002204F7">
      <w:pPr>
        <w:tabs>
          <w:tab w:val="left" w:pos="709"/>
        </w:tabs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  Установить, что настоящий приказ применяется при ведении бюджетного учета с 01 января 2019 года. </w:t>
      </w:r>
    </w:p>
    <w:p w:rsidR="006260E2" w:rsidRPr="00E54196" w:rsidRDefault="00473DC7" w:rsidP="002204F7">
      <w:pPr>
        <w:pStyle w:val="4"/>
        <w:tabs>
          <w:tab w:val="left" w:pos="567"/>
          <w:tab w:val="left" w:pos="851"/>
        </w:tabs>
        <w:spacing w:before="0" w:after="0"/>
        <w:ind w:right="-24"/>
        <w:contextualSpacing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9</w:t>
      </w:r>
      <w:r w:rsidR="002204F7">
        <w:rPr>
          <w:rFonts w:ascii="Times New Roman" w:hAnsi="Times New Roman"/>
          <w:b w:val="0"/>
          <w:sz w:val="26"/>
          <w:szCs w:val="26"/>
        </w:rPr>
        <w:t xml:space="preserve">.  </w:t>
      </w:r>
      <w:r w:rsidR="00087C93" w:rsidRPr="00E54196">
        <w:rPr>
          <w:rFonts w:ascii="Times New Roman" w:hAnsi="Times New Roman"/>
          <w:b w:val="0"/>
          <w:sz w:val="26"/>
          <w:szCs w:val="26"/>
        </w:rPr>
        <w:t xml:space="preserve">Общий </w:t>
      </w:r>
      <w:proofErr w:type="gramStart"/>
      <w:r w:rsidR="00087C93" w:rsidRPr="00E54196">
        <w:rPr>
          <w:rFonts w:ascii="Times New Roman" w:hAnsi="Times New Roman"/>
          <w:b w:val="0"/>
          <w:sz w:val="26"/>
          <w:szCs w:val="26"/>
        </w:rPr>
        <w:t>к</w:t>
      </w:r>
      <w:r w:rsidR="006260E2" w:rsidRPr="00E54196">
        <w:rPr>
          <w:rFonts w:ascii="Times New Roman" w:hAnsi="Times New Roman"/>
          <w:b w:val="0"/>
          <w:sz w:val="26"/>
          <w:szCs w:val="26"/>
        </w:rPr>
        <w:t>онтроль за</w:t>
      </w:r>
      <w:proofErr w:type="gramEnd"/>
      <w:r w:rsidR="006260E2" w:rsidRPr="00E54196">
        <w:rPr>
          <w:rFonts w:ascii="Times New Roman" w:hAnsi="Times New Roman"/>
          <w:b w:val="0"/>
          <w:sz w:val="26"/>
          <w:szCs w:val="26"/>
        </w:rPr>
        <w:t xml:space="preserve"> исполнением настоящего приказа оставляю за собой.</w:t>
      </w:r>
    </w:p>
    <w:p w:rsidR="006260E2" w:rsidRPr="007D1A2F" w:rsidRDefault="006260E2" w:rsidP="006260E2">
      <w:pPr>
        <w:pStyle w:val="western"/>
        <w:jc w:val="both"/>
        <w:rPr>
          <w:sz w:val="26"/>
          <w:szCs w:val="26"/>
        </w:rPr>
      </w:pPr>
      <w:r w:rsidRPr="007D1A2F">
        <w:rPr>
          <w:sz w:val="26"/>
          <w:szCs w:val="26"/>
        </w:rPr>
        <w:t> </w:t>
      </w:r>
    </w:p>
    <w:p w:rsidR="006260E2" w:rsidRPr="005D7ACB" w:rsidRDefault="001B2294" w:rsidP="006260E2">
      <w:pPr>
        <w:pStyle w:val="western"/>
        <w:jc w:val="both"/>
        <w:rPr>
          <w:sz w:val="26"/>
          <w:szCs w:val="26"/>
        </w:rPr>
      </w:pPr>
      <w:r w:rsidRPr="005D7ACB">
        <w:rPr>
          <w:sz w:val="26"/>
          <w:szCs w:val="26"/>
        </w:rPr>
        <w:t>Начальник</w:t>
      </w:r>
      <w:r w:rsidR="00C75607">
        <w:rPr>
          <w:sz w:val="26"/>
          <w:szCs w:val="26"/>
        </w:rPr>
        <w:t xml:space="preserve"> </w:t>
      </w:r>
      <w:r w:rsidR="005D7ACB" w:rsidRPr="005D7ACB">
        <w:rPr>
          <w:sz w:val="26"/>
          <w:szCs w:val="26"/>
        </w:rPr>
        <w:t>управления</w:t>
      </w:r>
      <w:r w:rsidR="005D7ACB">
        <w:rPr>
          <w:sz w:val="26"/>
          <w:szCs w:val="26"/>
        </w:rPr>
        <w:t xml:space="preserve"> </w:t>
      </w:r>
      <w:r w:rsidR="00C75607">
        <w:rPr>
          <w:sz w:val="26"/>
          <w:szCs w:val="26"/>
        </w:rPr>
        <w:t>ПФР</w:t>
      </w:r>
      <w:r w:rsidR="005D7ACB">
        <w:rPr>
          <w:sz w:val="26"/>
          <w:szCs w:val="26"/>
        </w:rPr>
        <w:t xml:space="preserve">                                             </w:t>
      </w:r>
      <w:r w:rsidR="00C75607">
        <w:rPr>
          <w:sz w:val="26"/>
          <w:szCs w:val="26"/>
        </w:rPr>
        <w:t xml:space="preserve">                  </w:t>
      </w:r>
      <w:r w:rsidR="00021A5D">
        <w:rPr>
          <w:sz w:val="26"/>
          <w:szCs w:val="26"/>
        </w:rPr>
        <w:t xml:space="preserve">  </w:t>
      </w:r>
      <w:r w:rsidR="005D7ACB">
        <w:rPr>
          <w:sz w:val="26"/>
          <w:szCs w:val="26"/>
        </w:rPr>
        <w:t xml:space="preserve">      </w:t>
      </w:r>
      <w:r w:rsidR="00C75607">
        <w:rPr>
          <w:sz w:val="26"/>
          <w:szCs w:val="26"/>
        </w:rPr>
        <w:t xml:space="preserve">Н.П. </w:t>
      </w:r>
      <w:proofErr w:type="spellStart"/>
      <w:r w:rsidR="00C75607">
        <w:rPr>
          <w:sz w:val="26"/>
          <w:szCs w:val="26"/>
        </w:rPr>
        <w:t>Ореховская</w:t>
      </w:r>
      <w:proofErr w:type="spellEnd"/>
      <w:r w:rsidR="005D7ACB">
        <w:rPr>
          <w:sz w:val="26"/>
          <w:szCs w:val="26"/>
        </w:rPr>
        <w:t xml:space="preserve">                             </w:t>
      </w:r>
    </w:p>
    <w:p w:rsidR="006D4F73" w:rsidRPr="000648B0" w:rsidRDefault="006D4F73" w:rsidP="006260E2">
      <w:pPr>
        <w:jc w:val="both"/>
        <w:rPr>
          <w:sz w:val="28"/>
          <w:szCs w:val="28"/>
        </w:rPr>
      </w:pPr>
    </w:p>
    <w:p w:rsidR="0046325B" w:rsidRDefault="0046325B" w:rsidP="00F51623">
      <w:pPr>
        <w:tabs>
          <w:tab w:val="left" w:pos="0"/>
          <w:tab w:val="left" w:pos="10080"/>
        </w:tabs>
        <w:contextualSpacing/>
        <w:jc w:val="both"/>
        <w:rPr>
          <w:sz w:val="28"/>
          <w:szCs w:val="28"/>
        </w:rPr>
      </w:pPr>
    </w:p>
    <w:p w:rsidR="00316DF7" w:rsidRPr="00316DF7" w:rsidRDefault="00316DF7" w:rsidP="00F51623">
      <w:pPr>
        <w:tabs>
          <w:tab w:val="left" w:pos="0"/>
          <w:tab w:val="left" w:pos="10080"/>
        </w:tabs>
        <w:contextualSpacing/>
        <w:jc w:val="both"/>
        <w:rPr>
          <w:sz w:val="28"/>
          <w:szCs w:val="28"/>
        </w:rPr>
      </w:pPr>
    </w:p>
    <w:p w:rsidR="00786B6F" w:rsidRDefault="00786B6F" w:rsidP="00372247">
      <w:pPr>
        <w:tabs>
          <w:tab w:val="left" w:pos="0"/>
        </w:tabs>
        <w:contextualSpacing/>
        <w:rPr>
          <w:sz w:val="20"/>
        </w:rPr>
      </w:pPr>
    </w:p>
    <w:p w:rsidR="008D1B4F" w:rsidRDefault="008D1B4F" w:rsidP="00372247">
      <w:pPr>
        <w:tabs>
          <w:tab w:val="left" w:pos="0"/>
        </w:tabs>
        <w:contextualSpacing/>
        <w:rPr>
          <w:sz w:val="20"/>
        </w:rPr>
      </w:pPr>
    </w:p>
    <w:p w:rsidR="008D1B4F" w:rsidRDefault="008D1B4F" w:rsidP="00372247">
      <w:pPr>
        <w:tabs>
          <w:tab w:val="left" w:pos="0"/>
        </w:tabs>
        <w:contextualSpacing/>
        <w:rPr>
          <w:sz w:val="20"/>
        </w:rPr>
      </w:pPr>
    </w:p>
    <w:p w:rsidR="008D1B4F" w:rsidRDefault="008D1B4F" w:rsidP="00372247">
      <w:pPr>
        <w:tabs>
          <w:tab w:val="left" w:pos="0"/>
        </w:tabs>
        <w:contextualSpacing/>
        <w:rPr>
          <w:sz w:val="20"/>
        </w:rPr>
      </w:pPr>
    </w:p>
    <w:p w:rsidR="008D1B4F" w:rsidRDefault="008D1B4F" w:rsidP="00372247">
      <w:pPr>
        <w:tabs>
          <w:tab w:val="left" w:pos="0"/>
        </w:tabs>
        <w:contextualSpacing/>
        <w:rPr>
          <w:sz w:val="20"/>
        </w:rPr>
      </w:pPr>
    </w:p>
    <w:p w:rsidR="007D1A2F" w:rsidRDefault="007D1A2F" w:rsidP="00372247">
      <w:pPr>
        <w:tabs>
          <w:tab w:val="left" w:pos="0"/>
        </w:tabs>
        <w:contextualSpacing/>
        <w:rPr>
          <w:sz w:val="20"/>
        </w:rPr>
      </w:pPr>
    </w:p>
    <w:p w:rsidR="007D1A2F" w:rsidRDefault="007D1A2F" w:rsidP="00372247">
      <w:pPr>
        <w:tabs>
          <w:tab w:val="left" w:pos="0"/>
        </w:tabs>
        <w:contextualSpacing/>
        <w:rPr>
          <w:sz w:val="20"/>
        </w:rPr>
      </w:pPr>
    </w:p>
    <w:p w:rsidR="007D1A2F" w:rsidRDefault="007D1A2F" w:rsidP="00372247">
      <w:pPr>
        <w:tabs>
          <w:tab w:val="left" w:pos="0"/>
        </w:tabs>
        <w:contextualSpacing/>
        <w:rPr>
          <w:sz w:val="20"/>
        </w:rPr>
      </w:pPr>
    </w:p>
    <w:p w:rsidR="007D1A2F" w:rsidRDefault="007D1A2F" w:rsidP="00372247">
      <w:pPr>
        <w:tabs>
          <w:tab w:val="left" w:pos="0"/>
        </w:tabs>
        <w:contextualSpacing/>
        <w:rPr>
          <w:sz w:val="20"/>
        </w:rPr>
      </w:pPr>
    </w:p>
    <w:p w:rsidR="00A630D9" w:rsidRDefault="00A630D9" w:rsidP="00372247">
      <w:pPr>
        <w:tabs>
          <w:tab w:val="left" w:pos="0"/>
        </w:tabs>
        <w:contextualSpacing/>
        <w:rPr>
          <w:sz w:val="20"/>
        </w:rPr>
      </w:pPr>
    </w:p>
    <w:p w:rsidR="00A630D9" w:rsidRDefault="00A630D9" w:rsidP="00372247">
      <w:pPr>
        <w:tabs>
          <w:tab w:val="left" w:pos="0"/>
        </w:tabs>
        <w:contextualSpacing/>
        <w:rPr>
          <w:sz w:val="20"/>
        </w:rPr>
      </w:pPr>
    </w:p>
    <w:p w:rsidR="00A630D9" w:rsidRDefault="00A630D9" w:rsidP="00372247">
      <w:pPr>
        <w:tabs>
          <w:tab w:val="left" w:pos="0"/>
        </w:tabs>
        <w:contextualSpacing/>
        <w:rPr>
          <w:sz w:val="20"/>
        </w:rPr>
      </w:pPr>
    </w:p>
    <w:p w:rsidR="00A630D9" w:rsidRDefault="00A630D9" w:rsidP="00372247">
      <w:pPr>
        <w:tabs>
          <w:tab w:val="left" w:pos="0"/>
        </w:tabs>
        <w:contextualSpacing/>
        <w:rPr>
          <w:sz w:val="20"/>
        </w:rPr>
      </w:pPr>
    </w:p>
    <w:p w:rsidR="007D1A2F" w:rsidRDefault="007D1A2F" w:rsidP="00372247">
      <w:pPr>
        <w:tabs>
          <w:tab w:val="left" w:pos="0"/>
        </w:tabs>
        <w:contextualSpacing/>
        <w:rPr>
          <w:sz w:val="20"/>
        </w:rPr>
      </w:pPr>
    </w:p>
    <w:p w:rsidR="008D1B4F" w:rsidRDefault="00BE7AAD" w:rsidP="00372247">
      <w:pPr>
        <w:tabs>
          <w:tab w:val="left" w:pos="0"/>
        </w:tabs>
        <w:contextualSpacing/>
        <w:rPr>
          <w:sz w:val="20"/>
        </w:rPr>
      </w:pPr>
      <w:proofErr w:type="spellStart"/>
      <w:r>
        <w:rPr>
          <w:sz w:val="20"/>
        </w:rPr>
        <w:t>Долгалева</w:t>
      </w:r>
      <w:proofErr w:type="spellEnd"/>
      <w:r>
        <w:rPr>
          <w:sz w:val="20"/>
        </w:rPr>
        <w:t xml:space="preserve"> Ольга Сергеевна</w:t>
      </w:r>
    </w:p>
    <w:p w:rsidR="006E64E5" w:rsidRPr="00BE7AAD" w:rsidRDefault="00BE7AAD" w:rsidP="00372247">
      <w:pPr>
        <w:tabs>
          <w:tab w:val="left" w:pos="0"/>
        </w:tabs>
        <w:contextualSpacing/>
      </w:pPr>
      <w:r>
        <w:rPr>
          <w:sz w:val="20"/>
        </w:rPr>
        <w:t>КСПД 5403; (39138)2-15-29</w:t>
      </w:r>
      <w:r w:rsidR="006E64E5" w:rsidRPr="00BE7AAD">
        <w:rPr>
          <w:sz w:val="20"/>
        </w:rPr>
        <w:t xml:space="preserve"> </w:t>
      </w:r>
    </w:p>
    <w:sectPr w:rsidR="006E64E5" w:rsidRPr="00BE7AAD" w:rsidSect="00C75607">
      <w:pgSz w:w="11905" w:h="16837"/>
      <w:pgMar w:top="851" w:right="851" w:bottom="851" w:left="1418" w:header="709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81F" w:rsidRDefault="0030581F">
      <w:r>
        <w:separator/>
      </w:r>
    </w:p>
  </w:endnote>
  <w:endnote w:type="continuationSeparator" w:id="0">
    <w:p w:rsidR="0030581F" w:rsidRDefault="0030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81F" w:rsidRDefault="0030581F">
      <w:r>
        <w:separator/>
      </w:r>
    </w:p>
  </w:footnote>
  <w:footnote w:type="continuationSeparator" w:id="0">
    <w:p w:rsidR="0030581F" w:rsidRDefault="00305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0" w:firstLine="0"/>
      </w:pPr>
      <w:rPr>
        <w:sz w:val="26"/>
        <w:szCs w:val="3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B84F2F"/>
    <w:multiLevelType w:val="multilevel"/>
    <w:tmpl w:val="ED1616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">
    <w:nsid w:val="0FC06B54"/>
    <w:multiLevelType w:val="hybridMultilevel"/>
    <w:tmpl w:val="1A06C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C37B1"/>
    <w:multiLevelType w:val="hybridMultilevel"/>
    <w:tmpl w:val="76E248EA"/>
    <w:lvl w:ilvl="0" w:tplc="9DAA051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2032F"/>
    <w:multiLevelType w:val="multilevel"/>
    <w:tmpl w:val="7FAE9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3465C39"/>
    <w:multiLevelType w:val="multilevel"/>
    <w:tmpl w:val="5CCEBAA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0">
    <w:nsid w:val="2CAF7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DB835FF"/>
    <w:multiLevelType w:val="multilevel"/>
    <w:tmpl w:val="0F465F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BC236F5"/>
    <w:multiLevelType w:val="multilevel"/>
    <w:tmpl w:val="10169A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ED93A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1CE32A0"/>
    <w:multiLevelType w:val="hybridMultilevel"/>
    <w:tmpl w:val="0AD6F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C2595A"/>
    <w:multiLevelType w:val="hybridMultilevel"/>
    <w:tmpl w:val="9EB04C86"/>
    <w:lvl w:ilvl="0" w:tplc="25C435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044F0B"/>
    <w:multiLevelType w:val="multilevel"/>
    <w:tmpl w:val="2D2E915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AB9455E"/>
    <w:multiLevelType w:val="hybridMultilevel"/>
    <w:tmpl w:val="B8FE87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2D028A"/>
    <w:multiLevelType w:val="hybridMultilevel"/>
    <w:tmpl w:val="0AD6F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D0B69"/>
    <w:multiLevelType w:val="multilevel"/>
    <w:tmpl w:val="E51031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747E44BB"/>
    <w:multiLevelType w:val="multilevel"/>
    <w:tmpl w:val="37505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E73C1D"/>
    <w:multiLevelType w:val="hybridMultilevel"/>
    <w:tmpl w:val="72E06A76"/>
    <w:lvl w:ilvl="0" w:tplc="A4EA22CC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93B56"/>
    <w:multiLevelType w:val="hybridMultilevel"/>
    <w:tmpl w:val="271A8A7C"/>
    <w:lvl w:ilvl="0" w:tplc="326CDD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E0353"/>
    <w:multiLevelType w:val="hybridMultilevel"/>
    <w:tmpl w:val="98DA8598"/>
    <w:lvl w:ilvl="0" w:tplc="39F03772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>
    <w:nsid w:val="7F9A197C"/>
    <w:multiLevelType w:val="hybridMultilevel"/>
    <w:tmpl w:val="9C5E6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22"/>
  </w:num>
  <w:num w:numId="8">
    <w:abstractNumId w:val="7"/>
  </w:num>
  <w:num w:numId="9">
    <w:abstractNumId w:val="14"/>
  </w:num>
  <w:num w:numId="10">
    <w:abstractNumId w:val="6"/>
  </w:num>
  <w:num w:numId="11">
    <w:abstractNumId w:val="17"/>
  </w:num>
  <w:num w:numId="12">
    <w:abstractNumId w:val="20"/>
  </w:num>
  <w:num w:numId="13">
    <w:abstractNumId w:val="10"/>
  </w:num>
  <w:num w:numId="14">
    <w:abstractNumId w:val="21"/>
  </w:num>
  <w:num w:numId="15">
    <w:abstractNumId w:val="13"/>
  </w:num>
  <w:num w:numId="16">
    <w:abstractNumId w:val="16"/>
  </w:num>
  <w:num w:numId="17">
    <w:abstractNumId w:val="19"/>
  </w:num>
  <w:num w:numId="18">
    <w:abstractNumId w:val="8"/>
  </w:num>
  <w:num w:numId="19">
    <w:abstractNumId w:val="23"/>
  </w:num>
  <w:num w:numId="20">
    <w:abstractNumId w:val="12"/>
  </w:num>
  <w:num w:numId="21">
    <w:abstractNumId w:val="11"/>
  </w:num>
  <w:num w:numId="22">
    <w:abstractNumId w:val="5"/>
  </w:num>
  <w:num w:numId="23">
    <w:abstractNumId w:val="9"/>
  </w:num>
  <w:num w:numId="24">
    <w:abstractNumId w:val="1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891"/>
    <w:rsid w:val="000133EF"/>
    <w:rsid w:val="00015ADD"/>
    <w:rsid w:val="00021A5D"/>
    <w:rsid w:val="00032BF2"/>
    <w:rsid w:val="00035C91"/>
    <w:rsid w:val="00045717"/>
    <w:rsid w:val="000473F6"/>
    <w:rsid w:val="000648B0"/>
    <w:rsid w:val="00085855"/>
    <w:rsid w:val="00087C93"/>
    <w:rsid w:val="000A1155"/>
    <w:rsid w:val="000A6753"/>
    <w:rsid w:val="000C007A"/>
    <w:rsid w:val="000D54C0"/>
    <w:rsid w:val="000E6DE9"/>
    <w:rsid w:val="000F6537"/>
    <w:rsid w:val="00105750"/>
    <w:rsid w:val="00123202"/>
    <w:rsid w:val="00125D24"/>
    <w:rsid w:val="00131B2B"/>
    <w:rsid w:val="00141527"/>
    <w:rsid w:val="0017407C"/>
    <w:rsid w:val="001B0749"/>
    <w:rsid w:val="001B2294"/>
    <w:rsid w:val="001B353F"/>
    <w:rsid w:val="001C4EF1"/>
    <w:rsid w:val="001C7C3E"/>
    <w:rsid w:val="001E1D5B"/>
    <w:rsid w:val="00202E98"/>
    <w:rsid w:val="00204628"/>
    <w:rsid w:val="00214933"/>
    <w:rsid w:val="002204F7"/>
    <w:rsid w:val="00232F89"/>
    <w:rsid w:val="00237715"/>
    <w:rsid w:val="00241B20"/>
    <w:rsid w:val="002832A9"/>
    <w:rsid w:val="002B48C0"/>
    <w:rsid w:val="002C1267"/>
    <w:rsid w:val="002C552D"/>
    <w:rsid w:val="002C6B64"/>
    <w:rsid w:val="002F244D"/>
    <w:rsid w:val="00300AB5"/>
    <w:rsid w:val="00302973"/>
    <w:rsid w:val="0030581F"/>
    <w:rsid w:val="0030705C"/>
    <w:rsid w:val="00316DF7"/>
    <w:rsid w:val="00323FFD"/>
    <w:rsid w:val="00354ED0"/>
    <w:rsid w:val="00360325"/>
    <w:rsid w:val="00372247"/>
    <w:rsid w:val="003741AB"/>
    <w:rsid w:val="00375EF1"/>
    <w:rsid w:val="00387D9D"/>
    <w:rsid w:val="00397186"/>
    <w:rsid w:val="003D60F2"/>
    <w:rsid w:val="003D656F"/>
    <w:rsid w:val="003D6CD6"/>
    <w:rsid w:val="003F2296"/>
    <w:rsid w:val="00404FFF"/>
    <w:rsid w:val="00440F02"/>
    <w:rsid w:val="0044626C"/>
    <w:rsid w:val="004551EF"/>
    <w:rsid w:val="004617F6"/>
    <w:rsid w:val="0046325B"/>
    <w:rsid w:val="00473CA8"/>
    <w:rsid w:val="00473DC7"/>
    <w:rsid w:val="00474406"/>
    <w:rsid w:val="00485A59"/>
    <w:rsid w:val="004B37DA"/>
    <w:rsid w:val="004C7372"/>
    <w:rsid w:val="004D57F6"/>
    <w:rsid w:val="004F5C4F"/>
    <w:rsid w:val="00500E28"/>
    <w:rsid w:val="005046D8"/>
    <w:rsid w:val="0051012B"/>
    <w:rsid w:val="0051368A"/>
    <w:rsid w:val="00521204"/>
    <w:rsid w:val="00536448"/>
    <w:rsid w:val="00551C1E"/>
    <w:rsid w:val="005830C9"/>
    <w:rsid w:val="00583623"/>
    <w:rsid w:val="005A131D"/>
    <w:rsid w:val="005A4586"/>
    <w:rsid w:val="005C4F21"/>
    <w:rsid w:val="005C6AC9"/>
    <w:rsid w:val="005D7ACB"/>
    <w:rsid w:val="00617FF9"/>
    <w:rsid w:val="00624B09"/>
    <w:rsid w:val="006260E2"/>
    <w:rsid w:val="00626B6E"/>
    <w:rsid w:val="00643AFD"/>
    <w:rsid w:val="006442F9"/>
    <w:rsid w:val="00666D02"/>
    <w:rsid w:val="00681380"/>
    <w:rsid w:val="006A7E82"/>
    <w:rsid w:val="006B6E48"/>
    <w:rsid w:val="006C07DD"/>
    <w:rsid w:val="006C1171"/>
    <w:rsid w:val="006C2C8A"/>
    <w:rsid w:val="006C372F"/>
    <w:rsid w:val="006D4F73"/>
    <w:rsid w:val="006E64E5"/>
    <w:rsid w:val="007008A9"/>
    <w:rsid w:val="00714498"/>
    <w:rsid w:val="00770DD7"/>
    <w:rsid w:val="00774ED1"/>
    <w:rsid w:val="00786B6F"/>
    <w:rsid w:val="007A4066"/>
    <w:rsid w:val="007D04B0"/>
    <w:rsid w:val="007D1A2F"/>
    <w:rsid w:val="008164ED"/>
    <w:rsid w:val="0081663C"/>
    <w:rsid w:val="00816CD6"/>
    <w:rsid w:val="00820BEB"/>
    <w:rsid w:val="00823C58"/>
    <w:rsid w:val="0083281D"/>
    <w:rsid w:val="00837DA9"/>
    <w:rsid w:val="00843B17"/>
    <w:rsid w:val="00853F15"/>
    <w:rsid w:val="008561C1"/>
    <w:rsid w:val="008648EB"/>
    <w:rsid w:val="00875575"/>
    <w:rsid w:val="008837AA"/>
    <w:rsid w:val="00892082"/>
    <w:rsid w:val="00892F08"/>
    <w:rsid w:val="00897E22"/>
    <w:rsid w:val="008A1F6B"/>
    <w:rsid w:val="008A2599"/>
    <w:rsid w:val="008A4350"/>
    <w:rsid w:val="008D1B4F"/>
    <w:rsid w:val="008E7BAB"/>
    <w:rsid w:val="008F35F7"/>
    <w:rsid w:val="008F4EDE"/>
    <w:rsid w:val="008F7E50"/>
    <w:rsid w:val="0090079B"/>
    <w:rsid w:val="00913E4A"/>
    <w:rsid w:val="0092782B"/>
    <w:rsid w:val="00942BBF"/>
    <w:rsid w:val="009438E7"/>
    <w:rsid w:val="00963459"/>
    <w:rsid w:val="0096432E"/>
    <w:rsid w:val="00984B78"/>
    <w:rsid w:val="009912D3"/>
    <w:rsid w:val="00996017"/>
    <w:rsid w:val="009B0E13"/>
    <w:rsid w:val="009D3D18"/>
    <w:rsid w:val="009F207E"/>
    <w:rsid w:val="00A14841"/>
    <w:rsid w:val="00A15F5C"/>
    <w:rsid w:val="00A17EEE"/>
    <w:rsid w:val="00A630D9"/>
    <w:rsid w:val="00A64563"/>
    <w:rsid w:val="00A65200"/>
    <w:rsid w:val="00A6531F"/>
    <w:rsid w:val="00A83278"/>
    <w:rsid w:val="00A922A6"/>
    <w:rsid w:val="00AA02B2"/>
    <w:rsid w:val="00AD1D43"/>
    <w:rsid w:val="00AD438C"/>
    <w:rsid w:val="00B15FD5"/>
    <w:rsid w:val="00B45087"/>
    <w:rsid w:val="00B65810"/>
    <w:rsid w:val="00B90E2A"/>
    <w:rsid w:val="00B90EB5"/>
    <w:rsid w:val="00BB4C4D"/>
    <w:rsid w:val="00BD5E93"/>
    <w:rsid w:val="00BE7AAD"/>
    <w:rsid w:val="00C01D92"/>
    <w:rsid w:val="00C0423F"/>
    <w:rsid w:val="00C25364"/>
    <w:rsid w:val="00C32AA3"/>
    <w:rsid w:val="00C3767F"/>
    <w:rsid w:val="00C52D99"/>
    <w:rsid w:val="00C627A6"/>
    <w:rsid w:val="00C75607"/>
    <w:rsid w:val="00CA4463"/>
    <w:rsid w:val="00CB044A"/>
    <w:rsid w:val="00CC363A"/>
    <w:rsid w:val="00D03A0D"/>
    <w:rsid w:val="00D53F46"/>
    <w:rsid w:val="00D5655F"/>
    <w:rsid w:val="00D6044D"/>
    <w:rsid w:val="00D60F6E"/>
    <w:rsid w:val="00D61DA1"/>
    <w:rsid w:val="00DA506C"/>
    <w:rsid w:val="00DB1891"/>
    <w:rsid w:val="00DB3694"/>
    <w:rsid w:val="00DB50A2"/>
    <w:rsid w:val="00DC1A67"/>
    <w:rsid w:val="00DC7B3C"/>
    <w:rsid w:val="00DF07E2"/>
    <w:rsid w:val="00E07193"/>
    <w:rsid w:val="00E22510"/>
    <w:rsid w:val="00E34D9F"/>
    <w:rsid w:val="00E47376"/>
    <w:rsid w:val="00E54196"/>
    <w:rsid w:val="00E55F89"/>
    <w:rsid w:val="00E67F60"/>
    <w:rsid w:val="00E75210"/>
    <w:rsid w:val="00E82788"/>
    <w:rsid w:val="00E924E0"/>
    <w:rsid w:val="00EA186D"/>
    <w:rsid w:val="00EE4F42"/>
    <w:rsid w:val="00EE60A0"/>
    <w:rsid w:val="00EE6DCB"/>
    <w:rsid w:val="00EE6E77"/>
    <w:rsid w:val="00F1213C"/>
    <w:rsid w:val="00F51623"/>
    <w:rsid w:val="00F55C9C"/>
    <w:rsid w:val="00F67E25"/>
    <w:rsid w:val="00F80689"/>
    <w:rsid w:val="00F80773"/>
    <w:rsid w:val="00FB3146"/>
    <w:rsid w:val="00FC117E"/>
    <w:rsid w:val="00FC78F1"/>
    <w:rsid w:val="00FD1C70"/>
    <w:rsid w:val="00FE2E92"/>
    <w:rsid w:val="00FE6E7D"/>
    <w:rsid w:val="00FF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7DA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4B37DA"/>
    <w:pPr>
      <w:keepNext/>
      <w:tabs>
        <w:tab w:val="num" w:pos="0"/>
      </w:tabs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4B37DA"/>
    <w:pPr>
      <w:keepNext/>
      <w:tabs>
        <w:tab w:val="num" w:pos="0"/>
      </w:tabs>
      <w:outlineLvl w:val="2"/>
    </w:pPr>
    <w:rPr>
      <w:bCs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260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qFormat/>
    <w:rsid w:val="004B37DA"/>
    <w:pPr>
      <w:keepNext/>
      <w:shd w:val="clear" w:color="auto" w:fill="FFFFFF"/>
      <w:tabs>
        <w:tab w:val="num" w:pos="0"/>
      </w:tabs>
      <w:spacing w:before="226"/>
      <w:ind w:left="647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2">
    <w:name w:val="WW8Num3z2"/>
    <w:rsid w:val="004B37DA"/>
    <w:rPr>
      <w:sz w:val="26"/>
      <w:szCs w:val="26"/>
    </w:rPr>
  </w:style>
  <w:style w:type="character" w:customStyle="1" w:styleId="WW8Num4z2">
    <w:name w:val="WW8Num4z2"/>
    <w:rsid w:val="004B37DA"/>
    <w:rPr>
      <w:sz w:val="26"/>
      <w:szCs w:val="31"/>
    </w:rPr>
  </w:style>
  <w:style w:type="character" w:customStyle="1" w:styleId="WW8Num5z0">
    <w:name w:val="WW8Num5z0"/>
    <w:rsid w:val="004B37DA"/>
    <w:rPr>
      <w:rFonts w:ascii="Symbol" w:hAnsi="Symbol" w:cs="OpenSymbol"/>
    </w:rPr>
  </w:style>
  <w:style w:type="character" w:customStyle="1" w:styleId="WW8Num5z1">
    <w:name w:val="WW8Num5z1"/>
    <w:rsid w:val="004B37DA"/>
    <w:rPr>
      <w:rFonts w:ascii="OpenSymbol" w:hAnsi="OpenSymbol" w:cs="OpenSymbol"/>
    </w:rPr>
  </w:style>
  <w:style w:type="character" w:customStyle="1" w:styleId="Absatz-Standardschriftart">
    <w:name w:val="Absatz-Standardschriftart"/>
    <w:rsid w:val="004B37DA"/>
  </w:style>
  <w:style w:type="character" w:customStyle="1" w:styleId="WW-Absatz-Standardschriftart">
    <w:name w:val="WW-Absatz-Standardschriftart"/>
    <w:rsid w:val="004B37DA"/>
  </w:style>
  <w:style w:type="character" w:customStyle="1" w:styleId="WW8Num5z2">
    <w:name w:val="WW8Num5z2"/>
    <w:rsid w:val="004B37DA"/>
    <w:rPr>
      <w:sz w:val="26"/>
      <w:szCs w:val="26"/>
    </w:rPr>
  </w:style>
  <w:style w:type="character" w:customStyle="1" w:styleId="WW8Num6z0">
    <w:name w:val="WW8Num6z0"/>
    <w:rsid w:val="004B37DA"/>
    <w:rPr>
      <w:rFonts w:ascii="Symbol" w:hAnsi="Symbol" w:cs="OpenSymbol"/>
    </w:rPr>
  </w:style>
  <w:style w:type="character" w:customStyle="1" w:styleId="WW8Num6z1">
    <w:name w:val="WW8Num6z1"/>
    <w:rsid w:val="004B37DA"/>
    <w:rPr>
      <w:rFonts w:ascii="OpenSymbol" w:hAnsi="OpenSymbol" w:cs="OpenSymbol"/>
    </w:rPr>
  </w:style>
  <w:style w:type="character" w:customStyle="1" w:styleId="WW8Num7z2">
    <w:name w:val="WW8Num7z2"/>
    <w:rsid w:val="004B37DA"/>
    <w:rPr>
      <w:sz w:val="26"/>
      <w:szCs w:val="26"/>
    </w:rPr>
  </w:style>
  <w:style w:type="character" w:customStyle="1" w:styleId="20">
    <w:name w:val="Основной шрифт абзаца2"/>
    <w:rsid w:val="004B37DA"/>
  </w:style>
  <w:style w:type="character" w:customStyle="1" w:styleId="WW-Absatz-Standardschriftart1">
    <w:name w:val="WW-Absatz-Standardschriftart1"/>
    <w:rsid w:val="004B37DA"/>
  </w:style>
  <w:style w:type="character" w:customStyle="1" w:styleId="WW8Num6z2">
    <w:name w:val="WW8Num6z2"/>
    <w:rsid w:val="004B37DA"/>
    <w:rPr>
      <w:sz w:val="26"/>
      <w:szCs w:val="26"/>
    </w:rPr>
  </w:style>
  <w:style w:type="character" w:customStyle="1" w:styleId="WW-Absatz-Standardschriftart11">
    <w:name w:val="WW-Absatz-Standardschriftart11"/>
    <w:rsid w:val="004B37DA"/>
  </w:style>
  <w:style w:type="character" w:customStyle="1" w:styleId="WW-Absatz-Standardschriftart111">
    <w:name w:val="WW-Absatz-Standardschriftart111"/>
    <w:rsid w:val="004B37DA"/>
  </w:style>
  <w:style w:type="character" w:customStyle="1" w:styleId="WW-Absatz-Standardschriftart1111">
    <w:name w:val="WW-Absatz-Standardschriftart1111"/>
    <w:rsid w:val="004B37DA"/>
  </w:style>
  <w:style w:type="character" w:customStyle="1" w:styleId="WW-Absatz-Standardschriftart11111">
    <w:name w:val="WW-Absatz-Standardschriftart11111"/>
    <w:rsid w:val="004B37DA"/>
  </w:style>
  <w:style w:type="character" w:customStyle="1" w:styleId="WW-Absatz-Standardschriftart111111">
    <w:name w:val="WW-Absatz-Standardschriftart111111"/>
    <w:rsid w:val="004B37DA"/>
  </w:style>
  <w:style w:type="character" w:customStyle="1" w:styleId="WW-Absatz-Standardschriftart1111111">
    <w:name w:val="WW-Absatz-Standardschriftart1111111"/>
    <w:rsid w:val="004B37DA"/>
  </w:style>
  <w:style w:type="character" w:customStyle="1" w:styleId="WW-Absatz-Standardschriftart11111111">
    <w:name w:val="WW-Absatz-Standardschriftart11111111"/>
    <w:rsid w:val="004B37DA"/>
  </w:style>
  <w:style w:type="character" w:customStyle="1" w:styleId="WW-Absatz-Standardschriftart111111111">
    <w:name w:val="WW-Absatz-Standardschriftart111111111"/>
    <w:rsid w:val="004B37DA"/>
  </w:style>
  <w:style w:type="character" w:customStyle="1" w:styleId="WW8Num4z0">
    <w:name w:val="WW8Num4z0"/>
    <w:rsid w:val="004B37DA"/>
    <w:rPr>
      <w:rFonts w:ascii="Symbol" w:hAnsi="Symbol" w:cs="OpenSymbol"/>
    </w:rPr>
  </w:style>
  <w:style w:type="character" w:customStyle="1" w:styleId="WW8Num7z0">
    <w:name w:val="WW8Num7z0"/>
    <w:rsid w:val="004B37DA"/>
    <w:rPr>
      <w:rFonts w:ascii="Symbol" w:hAnsi="Symbol" w:cs="OpenSymbol"/>
    </w:rPr>
  </w:style>
  <w:style w:type="character" w:customStyle="1" w:styleId="WW8Num8z0">
    <w:name w:val="WW8Num8z0"/>
    <w:rsid w:val="004B37DA"/>
    <w:rPr>
      <w:rFonts w:ascii="Symbol" w:hAnsi="Symbol" w:cs="OpenSymbol"/>
    </w:rPr>
  </w:style>
  <w:style w:type="character" w:customStyle="1" w:styleId="WW8Num9z0">
    <w:name w:val="WW8Num9z0"/>
    <w:rsid w:val="004B37DA"/>
    <w:rPr>
      <w:rFonts w:ascii="Symbol" w:hAnsi="Symbol" w:cs="OpenSymbol"/>
    </w:rPr>
  </w:style>
  <w:style w:type="character" w:customStyle="1" w:styleId="WW8Num10z0">
    <w:name w:val="WW8Num10z0"/>
    <w:rsid w:val="004B37DA"/>
    <w:rPr>
      <w:rFonts w:ascii="Symbol" w:hAnsi="Symbol" w:cs="OpenSymbol"/>
    </w:rPr>
  </w:style>
  <w:style w:type="character" w:customStyle="1" w:styleId="WW8Num11z2">
    <w:name w:val="WW8Num11z2"/>
    <w:rsid w:val="004B37DA"/>
    <w:rPr>
      <w:sz w:val="26"/>
      <w:szCs w:val="26"/>
    </w:rPr>
  </w:style>
  <w:style w:type="character" w:customStyle="1" w:styleId="WW-Absatz-Standardschriftart1111111111">
    <w:name w:val="WW-Absatz-Standardschriftart1111111111"/>
    <w:rsid w:val="004B37DA"/>
  </w:style>
  <w:style w:type="character" w:customStyle="1" w:styleId="WW-Absatz-Standardschriftart11111111111">
    <w:name w:val="WW-Absatz-Standardschriftart11111111111"/>
    <w:rsid w:val="004B37DA"/>
  </w:style>
  <w:style w:type="character" w:customStyle="1" w:styleId="WW-Absatz-Standardschriftart111111111111">
    <w:name w:val="WW-Absatz-Standardschriftart111111111111"/>
    <w:rsid w:val="004B37DA"/>
  </w:style>
  <w:style w:type="character" w:customStyle="1" w:styleId="WW-Absatz-Standardschriftart1111111111111">
    <w:name w:val="WW-Absatz-Standardschriftart1111111111111"/>
    <w:rsid w:val="004B37DA"/>
  </w:style>
  <w:style w:type="character" w:customStyle="1" w:styleId="WW-Absatz-Standardschriftart11111111111111">
    <w:name w:val="WW-Absatz-Standardschriftart11111111111111"/>
    <w:rsid w:val="004B37DA"/>
  </w:style>
  <w:style w:type="character" w:customStyle="1" w:styleId="WW-Absatz-Standardschriftart111111111111111">
    <w:name w:val="WW-Absatz-Standardschriftart111111111111111"/>
    <w:rsid w:val="004B37DA"/>
  </w:style>
  <w:style w:type="character" w:customStyle="1" w:styleId="WW-Absatz-Standardschriftart1111111111111111">
    <w:name w:val="WW-Absatz-Standardschriftart1111111111111111"/>
    <w:rsid w:val="004B37DA"/>
  </w:style>
  <w:style w:type="character" w:customStyle="1" w:styleId="WW-Absatz-Standardschriftart11111111111111111">
    <w:name w:val="WW-Absatz-Standardschriftart11111111111111111"/>
    <w:rsid w:val="004B37DA"/>
  </w:style>
  <w:style w:type="character" w:customStyle="1" w:styleId="WW-Absatz-Standardschriftart111111111111111111">
    <w:name w:val="WW-Absatz-Standardschriftart111111111111111111"/>
    <w:rsid w:val="004B37DA"/>
  </w:style>
  <w:style w:type="character" w:customStyle="1" w:styleId="WW-Absatz-Standardschriftart1111111111111111111">
    <w:name w:val="WW-Absatz-Standardschriftart1111111111111111111"/>
    <w:rsid w:val="004B37DA"/>
  </w:style>
  <w:style w:type="character" w:customStyle="1" w:styleId="WW-Absatz-Standardschriftart11111111111111111111">
    <w:name w:val="WW-Absatz-Standardschriftart11111111111111111111"/>
    <w:rsid w:val="004B37DA"/>
  </w:style>
  <w:style w:type="character" w:customStyle="1" w:styleId="WW-Absatz-Standardschriftart111111111111111111111">
    <w:name w:val="WW-Absatz-Standardschriftart111111111111111111111"/>
    <w:rsid w:val="004B37DA"/>
  </w:style>
  <w:style w:type="character" w:customStyle="1" w:styleId="WW-Absatz-Standardschriftart1111111111111111111111">
    <w:name w:val="WW-Absatz-Standardschriftart1111111111111111111111"/>
    <w:rsid w:val="004B37DA"/>
  </w:style>
  <w:style w:type="character" w:customStyle="1" w:styleId="WW-Absatz-Standardschriftart11111111111111111111111">
    <w:name w:val="WW-Absatz-Standardschriftart11111111111111111111111"/>
    <w:rsid w:val="004B37DA"/>
  </w:style>
  <w:style w:type="character" w:customStyle="1" w:styleId="WW-Absatz-Standardschriftart111111111111111111111111">
    <w:name w:val="WW-Absatz-Standardschriftart111111111111111111111111"/>
    <w:rsid w:val="004B37DA"/>
  </w:style>
  <w:style w:type="character" w:customStyle="1" w:styleId="WW-Absatz-Standardschriftart1111111111111111111111111">
    <w:name w:val="WW-Absatz-Standardschriftart1111111111111111111111111"/>
    <w:rsid w:val="004B37DA"/>
  </w:style>
  <w:style w:type="character" w:customStyle="1" w:styleId="WW-Absatz-Standardschriftart11111111111111111111111111">
    <w:name w:val="WW-Absatz-Standardschriftart11111111111111111111111111"/>
    <w:rsid w:val="004B37DA"/>
  </w:style>
  <w:style w:type="character" w:customStyle="1" w:styleId="WW-Absatz-Standardschriftart111111111111111111111111111">
    <w:name w:val="WW-Absatz-Standardschriftart111111111111111111111111111"/>
    <w:rsid w:val="004B37DA"/>
  </w:style>
  <w:style w:type="character" w:customStyle="1" w:styleId="WW-Absatz-Standardschriftart1111111111111111111111111111">
    <w:name w:val="WW-Absatz-Standardschriftart1111111111111111111111111111"/>
    <w:rsid w:val="004B37DA"/>
  </w:style>
  <w:style w:type="character" w:customStyle="1" w:styleId="WW-Absatz-Standardschriftart11111111111111111111111111111">
    <w:name w:val="WW-Absatz-Standardschriftart11111111111111111111111111111"/>
    <w:rsid w:val="004B37DA"/>
  </w:style>
  <w:style w:type="character" w:customStyle="1" w:styleId="WW-Absatz-Standardschriftart111111111111111111111111111111">
    <w:name w:val="WW-Absatz-Standardschriftart111111111111111111111111111111"/>
    <w:rsid w:val="004B37DA"/>
  </w:style>
  <w:style w:type="character" w:customStyle="1" w:styleId="WW-Absatz-Standardschriftart1111111111111111111111111111111">
    <w:name w:val="WW-Absatz-Standardschriftart1111111111111111111111111111111"/>
    <w:rsid w:val="004B37DA"/>
  </w:style>
  <w:style w:type="character" w:customStyle="1" w:styleId="WW-Absatz-Standardschriftart11111111111111111111111111111111">
    <w:name w:val="WW-Absatz-Standardschriftart11111111111111111111111111111111"/>
    <w:rsid w:val="004B37DA"/>
  </w:style>
  <w:style w:type="character" w:customStyle="1" w:styleId="WW-Absatz-Standardschriftart111111111111111111111111111111111">
    <w:name w:val="WW-Absatz-Standardschriftart111111111111111111111111111111111"/>
    <w:rsid w:val="004B37DA"/>
  </w:style>
  <w:style w:type="character" w:customStyle="1" w:styleId="WW-Absatz-Standardschriftart1111111111111111111111111111111111">
    <w:name w:val="WW-Absatz-Standardschriftart1111111111111111111111111111111111"/>
    <w:rsid w:val="004B37DA"/>
  </w:style>
  <w:style w:type="character" w:customStyle="1" w:styleId="WW-Absatz-Standardschriftart11111111111111111111111111111111111">
    <w:name w:val="WW-Absatz-Standardschriftart11111111111111111111111111111111111"/>
    <w:rsid w:val="004B37DA"/>
  </w:style>
  <w:style w:type="character" w:customStyle="1" w:styleId="WW-Absatz-Standardschriftart111111111111111111111111111111111111">
    <w:name w:val="WW-Absatz-Standardschriftart111111111111111111111111111111111111"/>
    <w:rsid w:val="004B37DA"/>
  </w:style>
  <w:style w:type="character" w:customStyle="1" w:styleId="WW-Absatz-Standardschriftart1111111111111111111111111111111111111">
    <w:name w:val="WW-Absatz-Standardschriftart1111111111111111111111111111111111111"/>
    <w:rsid w:val="004B37DA"/>
  </w:style>
  <w:style w:type="character" w:customStyle="1" w:styleId="WW-Absatz-Standardschriftart11111111111111111111111111111111111111">
    <w:name w:val="WW-Absatz-Standardschriftart11111111111111111111111111111111111111"/>
    <w:rsid w:val="004B37DA"/>
  </w:style>
  <w:style w:type="character" w:customStyle="1" w:styleId="WW-Absatz-Standardschriftart111111111111111111111111111111111111111">
    <w:name w:val="WW-Absatz-Standardschriftart111111111111111111111111111111111111111"/>
    <w:rsid w:val="004B37DA"/>
  </w:style>
  <w:style w:type="character" w:customStyle="1" w:styleId="WW-Absatz-Standardschriftart1111111111111111111111111111111111111111">
    <w:name w:val="WW-Absatz-Standardschriftart1111111111111111111111111111111111111111"/>
    <w:rsid w:val="004B37DA"/>
  </w:style>
  <w:style w:type="character" w:customStyle="1" w:styleId="WW-Absatz-Standardschriftart11111111111111111111111111111111111111111">
    <w:name w:val="WW-Absatz-Standardschriftart11111111111111111111111111111111111111111"/>
    <w:rsid w:val="004B37DA"/>
  </w:style>
  <w:style w:type="character" w:customStyle="1" w:styleId="WW-Absatz-Standardschriftart111111111111111111111111111111111111111111">
    <w:name w:val="WW-Absatz-Standardschriftart111111111111111111111111111111111111111111"/>
    <w:rsid w:val="004B37DA"/>
  </w:style>
  <w:style w:type="character" w:customStyle="1" w:styleId="WW-Absatz-Standardschriftart1111111111111111111111111111111111111111111">
    <w:name w:val="WW-Absatz-Standardschriftart1111111111111111111111111111111111111111111"/>
    <w:rsid w:val="004B37DA"/>
  </w:style>
  <w:style w:type="character" w:customStyle="1" w:styleId="WW-Absatz-Standardschriftart11111111111111111111111111111111111111111111">
    <w:name w:val="WW-Absatz-Standardschriftart11111111111111111111111111111111111111111111"/>
    <w:rsid w:val="004B37DA"/>
  </w:style>
  <w:style w:type="character" w:customStyle="1" w:styleId="WW-Absatz-Standardschriftart111111111111111111111111111111111111111111111">
    <w:name w:val="WW-Absatz-Standardschriftart111111111111111111111111111111111111111111111"/>
    <w:rsid w:val="004B37DA"/>
  </w:style>
  <w:style w:type="character" w:customStyle="1" w:styleId="WW-Absatz-Standardschriftart1111111111111111111111111111111111111111111111">
    <w:name w:val="WW-Absatz-Standardschriftart1111111111111111111111111111111111111111111111"/>
    <w:rsid w:val="004B37DA"/>
  </w:style>
  <w:style w:type="character" w:customStyle="1" w:styleId="WW-Absatz-Standardschriftart11111111111111111111111111111111111111111111111">
    <w:name w:val="WW-Absatz-Standardschriftart11111111111111111111111111111111111111111111111"/>
    <w:rsid w:val="004B37DA"/>
  </w:style>
  <w:style w:type="character" w:customStyle="1" w:styleId="WW-Absatz-Standardschriftart111111111111111111111111111111111111111111111111">
    <w:name w:val="WW-Absatz-Standardschriftart111111111111111111111111111111111111111111111111"/>
    <w:rsid w:val="004B37DA"/>
  </w:style>
  <w:style w:type="character" w:customStyle="1" w:styleId="WW-Absatz-Standardschriftart1111111111111111111111111111111111111111111111111">
    <w:name w:val="WW-Absatz-Standardschriftart1111111111111111111111111111111111111111111111111"/>
    <w:rsid w:val="004B37D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4B37D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B37D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B37D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B37D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B37D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B37D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B37D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B37D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B37D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B37D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B37D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B37D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B37D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B37D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B37D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B37DA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B37D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B37D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B37D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4B37D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4B37D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4B37DA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4B37DA"/>
  </w:style>
  <w:style w:type="character" w:customStyle="1" w:styleId="1">
    <w:name w:val="Основной шрифт абзаца1"/>
    <w:rsid w:val="004B37DA"/>
  </w:style>
  <w:style w:type="character" w:styleId="a3">
    <w:name w:val="page number"/>
    <w:basedOn w:val="1"/>
    <w:rsid w:val="004B37DA"/>
  </w:style>
  <w:style w:type="character" w:customStyle="1" w:styleId="a4">
    <w:name w:val="Символ нумерации"/>
    <w:rsid w:val="004B37DA"/>
    <w:rPr>
      <w:sz w:val="28"/>
      <w:szCs w:val="34"/>
    </w:rPr>
  </w:style>
  <w:style w:type="character" w:customStyle="1" w:styleId="a5">
    <w:name w:val="Маркеры списка"/>
    <w:rsid w:val="004B37DA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B37D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B37DA"/>
    <w:rPr>
      <w:bCs/>
      <w:sz w:val="28"/>
      <w:szCs w:val="20"/>
    </w:rPr>
  </w:style>
  <w:style w:type="paragraph" w:styleId="a8">
    <w:name w:val="List"/>
    <w:basedOn w:val="a7"/>
    <w:rsid w:val="004B37DA"/>
    <w:rPr>
      <w:rFonts w:cs="Tahoma"/>
    </w:rPr>
  </w:style>
  <w:style w:type="paragraph" w:customStyle="1" w:styleId="21">
    <w:name w:val="Название2"/>
    <w:basedOn w:val="a"/>
    <w:rsid w:val="004B37D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4B37D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4B37D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B37DA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4B37DA"/>
    <w:pPr>
      <w:jc w:val="center"/>
    </w:pPr>
    <w:rPr>
      <w:b/>
      <w:bCs/>
    </w:rPr>
  </w:style>
  <w:style w:type="paragraph" w:styleId="aa">
    <w:name w:val="Subtitle"/>
    <w:basedOn w:val="a6"/>
    <w:next w:val="a7"/>
    <w:qFormat/>
    <w:rsid w:val="004B37DA"/>
    <w:pPr>
      <w:jc w:val="center"/>
    </w:pPr>
    <w:rPr>
      <w:i/>
      <w:iCs/>
    </w:rPr>
  </w:style>
  <w:style w:type="paragraph" w:styleId="ab">
    <w:name w:val="header"/>
    <w:basedOn w:val="a"/>
    <w:rsid w:val="004B37DA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4B37D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4B37DA"/>
    <w:pPr>
      <w:jc w:val="both"/>
    </w:pPr>
  </w:style>
  <w:style w:type="paragraph" w:styleId="ad">
    <w:name w:val="Balloon Text"/>
    <w:basedOn w:val="a"/>
    <w:rsid w:val="004B37DA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7"/>
    <w:rsid w:val="004B37DA"/>
  </w:style>
  <w:style w:type="paragraph" w:customStyle="1" w:styleId="12">
    <w:name w:val="Обычный отступ1"/>
    <w:basedOn w:val="a"/>
    <w:rsid w:val="004B37DA"/>
    <w:pPr>
      <w:spacing w:line="360" w:lineRule="auto"/>
      <w:ind w:firstLine="624"/>
      <w:jc w:val="both"/>
    </w:pPr>
    <w:rPr>
      <w:sz w:val="26"/>
      <w:szCs w:val="20"/>
    </w:rPr>
  </w:style>
  <w:style w:type="paragraph" w:styleId="af">
    <w:name w:val="Body Text Indent"/>
    <w:basedOn w:val="a"/>
    <w:rsid w:val="004B37DA"/>
    <w:pPr>
      <w:spacing w:after="120"/>
      <w:ind w:left="283"/>
    </w:pPr>
  </w:style>
  <w:style w:type="character" w:customStyle="1" w:styleId="40">
    <w:name w:val="Заголовок 4 Знак"/>
    <w:link w:val="4"/>
    <w:uiPriority w:val="9"/>
    <w:rsid w:val="006260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western">
    <w:name w:val="western"/>
    <w:basedOn w:val="a"/>
    <w:rsid w:val="006260E2"/>
    <w:pP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styleId="af0">
    <w:name w:val="Normal Indent"/>
    <w:basedOn w:val="a"/>
    <w:rsid w:val="00241B20"/>
    <w:pPr>
      <w:suppressAutoHyphens w:val="0"/>
      <w:spacing w:line="360" w:lineRule="auto"/>
      <w:ind w:firstLine="624"/>
      <w:jc w:val="both"/>
    </w:pPr>
    <w:rPr>
      <w:sz w:val="26"/>
      <w:szCs w:val="20"/>
      <w:lang w:eastAsia="ru-RU"/>
    </w:rPr>
  </w:style>
  <w:style w:type="character" w:styleId="af1">
    <w:name w:val="annotation reference"/>
    <w:uiPriority w:val="99"/>
    <w:semiHidden/>
    <w:unhideWhenUsed/>
    <w:rsid w:val="00774ED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74ED1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774ED1"/>
    <w:rPr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74ED1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774ED1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34-0338\Desktop\&#1059;&#1055;\&#1054;&#1073;&#1088;&#1072;&#1079;&#1077;&#109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7B033-3C9B-4BEC-BB4E-6A305017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Образец.dot</Template>
  <TotalTime>245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034-0338</dc:creator>
  <cp:lastModifiedBy>034034-0301 Комкова Татьяна Алексеевна</cp:lastModifiedBy>
  <cp:revision>44</cp:revision>
  <cp:lastPrinted>2018-12-20T07:28:00Z</cp:lastPrinted>
  <dcterms:created xsi:type="dcterms:W3CDTF">2018-12-19T08:15:00Z</dcterms:created>
  <dcterms:modified xsi:type="dcterms:W3CDTF">2019-01-22T09:12:00Z</dcterms:modified>
</cp:coreProperties>
</file>